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32" w:rsidRPr="008B7A63" w:rsidRDefault="00786832" w:rsidP="00B8718A">
      <w:pPr>
        <w:pStyle w:val="110"/>
        <w:ind w:left="11199"/>
        <w:rPr>
          <w:b w:val="0"/>
          <w:sz w:val="24"/>
          <w:szCs w:val="24"/>
        </w:rPr>
      </w:pPr>
      <w:r w:rsidRPr="008B7A63">
        <w:rPr>
          <w:b w:val="0"/>
          <w:sz w:val="24"/>
          <w:szCs w:val="24"/>
        </w:rPr>
        <w:t>Додаток</w:t>
      </w:r>
    </w:p>
    <w:p w:rsidR="00786832" w:rsidRPr="008B7A63" w:rsidRDefault="00786832" w:rsidP="00B8718A">
      <w:pPr>
        <w:pStyle w:val="110"/>
        <w:ind w:left="11199"/>
        <w:rPr>
          <w:b w:val="0"/>
          <w:sz w:val="24"/>
          <w:szCs w:val="24"/>
        </w:rPr>
      </w:pPr>
      <w:r w:rsidRPr="008B7A63">
        <w:rPr>
          <w:b w:val="0"/>
          <w:sz w:val="24"/>
          <w:szCs w:val="24"/>
        </w:rPr>
        <w:t>до рішення сесії міської ради</w:t>
      </w:r>
    </w:p>
    <w:p w:rsidR="00786832" w:rsidRPr="0074050A" w:rsidRDefault="00786832" w:rsidP="00B8718A">
      <w:pPr>
        <w:pStyle w:val="110"/>
        <w:ind w:left="11199"/>
        <w:rPr>
          <w:b w:val="0"/>
          <w:sz w:val="24"/>
          <w:szCs w:val="24"/>
          <w:lang w:val="en-US"/>
        </w:rPr>
      </w:pPr>
      <w:r w:rsidRPr="008B7A63">
        <w:rPr>
          <w:b w:val="0"/>
          <w:sz w:val="24"/>
          <w:szCs w:val="24"/>
        </w:rPr>
        <w:t xml:space="preserve">від </w:t>
      </w:r>
      <w:r w:rsidR="0074050A" w:rsidRPr="0074050A">
        <w:rPr>
          <w:b w:val="0"/>
          <w:sz w:val="24"/>
          <w:szCs w:val="24"/>
          <w:lang w:val="ru-RU"/>
        </w:rPr>
        <w:t>22.12.</w:t>
      </w:r>
      <w:r w:rsidR="0074050A">
        <w:rPr>
          <w:b w:val="0"/>
          <w:sz w:val="24"/>
          <w:szCs w:val="24"/>
          <w:lang w:val="en-US"/>
        </w:rPr>
        <w:t>2025 p.</w:t>
      </w:r>
      <w:r w:rsidRPr="008B7A63">
        <w:rPr>
          <w:b w:val="0"/>
          <w:sz w:val="24"/>
          <w:szCs w:val="24"/>
        </w:rPr>
        <w:t xml:space="preserve"> № </w:t>
      </w:r>
      <w:r w:rsidR="0074050A">
        <w:rPr>
          <w:b w:val="0"/>
          <w:sz w:val="24"/>
          <w:szCs w:val="24"/>
          <w:lang w:val="en-US"/>
        </w:rPr>
        <w:t>2351-68/VIII</w:t>
      </w:r>
    </w:p>
    <w:p w:rsidR="000729F4" w:rsidRPr="008B7A63" w:rsidRDefault="000729F4" w:rsidP="00B8718A">
      <w:pPr>
        <w:spacing w:line="200" w:lineRule="atLeast"/>
        <w:ind w:left="10915"/>
        <w:jc w:val="both"/>
        <w:rPr>
          <w:kern w:val="0"/>
          <w:lang w:val="uk-UA"/>
        </w:rPr>
      </w:pPr>
    </w:p>
    <w:p w:rsidR="001D1E19" w:rsidRPr="008B7A63" w:rsidRDefault="001D1E19" w:rsidP="00B8718A">
      <w:pPr>
        <w:spacing w:line="200" w:lineRule="atLeast"/>
        <w:ind w:left="10915"/>
        <w:jc w:val="both"/>
        <w:rPr>
          <w:kern w:val="0"/>
          <w:lang w:val="uk-UA"/>
        </w:rPr>
      </w:pPr>
    </w:p>
    <w:p w:rsidR="00870B87" w:rsidRPr="008B7A63" w:rsidRDefault="00870B87" w:rsidP="00870B87">
      <w:pPr>
        <w:ind w:left="6237"/>
        <w:contextualSpacing/>
        <w:jc w:val="center"/>
        <w:rPr>
          <w:lang w:val="uk-UA"/>
        </w:rPr>
      </w:pPr>
    </w:p>
    <w:p w:rsidR="00870B87" w:rsidRPr="008B7A63" w:rsidRDefault="00870B87" w:rsidP="00870B87">
      <w:pPr>
        <w:contextualSpacing/>
        <w:jc w:val="center"/>
        <w:rPr>
          <w:b/>
          <w:lang w:val="uk-UA"/>
        </w:rPr>
      </w:pPr>
      <w:r w:rsidRPr="008B7A63">
        <w:rPr>
          <w:b/>
          <w:lang w:val="uk-UA"/>
        </w:rPr>
        <w:t>План-графік</w:t>
      </w:r>
    </w:p>
    <w:p w:rsidR="00870B87" w:rsidRPr="008B7A63" w:rsidRDefault="00870B87" w:rsidP="00870B87">
      <w:pPr>
        <w:contextualSpacing/>
        <w:jc w:val="center"/>
        <w:rPr>
          <w:b/>
          <w:lang w:val="uk-UA"/>
        </w:rPr>
      </w:pPr>
      <w:r w:rsidRPr="008B7A63">
        <w:rPr>
          <w:b/>
          <w:lang w:val="uk-UA"/>
        </w:rPr>
        <w:t xml:space="preserve">проведення заходів з відстеження результативності прийнятих регуляторних актів Павлоградською міською радою на 2026 рік </w:t>
      </w:r>
    </w:p>
    <w:p w:rsidR="00870B87" w:rsidRPr="008B7A63" w:rsidRDefault="00870B87" w:rsidP="00870B87">
      <w:pPr>
        <w:contextualSpacing/>
        <w:jc w:val="center"/>
        <w:rPr>
          <w:lang w:val="uk-UA"/>
        </w:rPr>
      </w:pPr>
    </w:p>
    <w:tbl>
      <w:tblPr>
        <w:tblW w:w="15324" w:type="dxa"/>
        <w:jc w:val="center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"/>
        <w:gridCol w:w="3057"/>
        <w:gridCol w:w="2835"/>
        <w:gridCol w:w="1580"/>
        <w:gridCol w:w="2900"/>
        <w:gridCol w:w="1431"/>
        <w:gridCol w:w="2940"/>
      </w:tblGrid>
      <w:tr w:rsidR="00870B87" w:rsidRPr="008B7A63" w:rsidTr="00DF1D2E">
        <w:trPr>
          <w:trHeight w:val="1650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870B87" w:rsidRPr="008B7A63" w:rsidRDefault="00870B87" w:rsidP="00D87C24">
            <w:pPr>
              <w:jc w:val="center"/>
              <w:rPr>
                <w:b/>
                <w:color w:val="000000"/>
                <w:lang w:val="uk-UA" w:eastAsia="uk-UA"/>
              </w:rPr>
            </w:pPr>
            <w:r w:rsidRPr="008B7A63">
              <w:rPr>
                <w:b/>
                <w:color w:val="000000"/>
                <w:lang w:val="uk-UA" w:eastAsia="uk-UA"/>
              </w:rPr>
              <w:t>№ з/п</w:t>
            </w:r>
          </w:p>
        </w:tc>
        <w:tc>
          <w:tcPr>
            <w:tcW w:w="3057" w:type="dxa"/>
            <w:shd w:val="clear" w:color="auto" w:fill="auto"/>
            <w:vAlign w:val="center"/>
            <w:hideMark/>
          </w:tcPr>
          <w:p w:rsidR="00870B87" w:rsidRPr="008B7A63" w:rsidRDefault="00870B87" w:rsidP="00D87C24">
            <w:pPr>
              <w:jc w:val="center"/>
              <w:rPr>
                <w:b/>
                <w:color w:val="000000"/>
                <w:lang w:val="uk-UA" w:eastAsia="uk-UA"/>
              </w:rPr>
            </w:pPr>
            <w:r w:rsidRPr="008B7A63">
              <w:rPr>
                <w:b/>
                <w:color w:val="000000"/>
                <w:lang w:val="uk-UA" w:eastAsia="uk-UA"/>
              </w:rPr>
              <w:t>Вид, дата та номер регуляторного акта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870B87" w:rsidRPr="008B7A63" w:rsidRDefault="00870B87" w:rsidP="00D87C24">
            <w:pPr>
              <w:jc w:val="center"/>
              <w:rPr>
                <w:b/>
                <w:color w:val="000000"/>
                <w:lang w:val="uk-UA" w:eastAsia="uk-UA"/>
              </w:rPr>
            </w:pPr>
            <w:r w:rsidRPr="008B7A63">
              <w:rPr>
                <w:b/>
                <w:color w:val="000000"/>
                <w:lang w:val="uk-UA" w:eastAsia="uk-UA"/>
              </w:rPr>
              <w:t>Назва регуляторного акта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870B87" w:rsidRPr="008B7A63" w:rsidRDefault="00870B87" w:rsidP="00D87C24">
            <w:pPr>
              <w:jc w:val="center"/>
              <w:rPr>
                <w:b/>
                <w:color w:val="000000"/>
                <w:lang w:val="uk-UA" w:eastAsia="uk-UA"/>
              </w:rPr>
            </w:pPr>
            <w:r w:rsidRPr="008B7A63">
              <w:rPr>
                <w:b/>
                <w:color w:val="000000"/>
                <w:lang w:val="uk-UA" w:eastAsia="uk-UA"/>
              </w:rPr>
              <w:t>Вид відстеження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870B87" w:rsidRPr="008B7A63" w:rsidRDefault="00870B87" w:rsidP="00D87C24">
            <w:pPr>
              <w:jc w:val="center"/>
              <w:rPr>
                <w:b/>
                <w:color w:val="000000"/>
                <w:lang w:val="uk-UA" w:eastAsia="uk-UA"/>
              </w:rPr>
            </w:pPr>
            <w:r w:rsidRPr="008B7A63">
              <w:rPr>
                <w:b/>
                <w:color w:val="000000"/>
                <w:lang w:val="uk-UA" w:eastAsia="uk-UA"/>
              </w:rPr>
              <w:t>Найменування органу (структурного підрозділу), відповідального за проведення відстеження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870B87" w:rsidRPr="008B7A63" w:rsidRDefault="00870B87" w:rsidP="00D87C24">
            <w:pPr>
              <w:jc w:val="center"/>
              <w:rPr>
                <w:b/>
                <w:color w:val="000000"/>
                <w:lang w:val="uk-UA" w:eastAsia="uk-UA"/>
              </w:rPr>
            </w:pPr>
            <w:r w:rsidRPr="008B7A63">
              <w:rPr>
                <w:b/>
                <w:color w:val="000000"/>
                <w:lang w:val="uk-UA" w:eastAsia="uk-UA"/>
              </w:rPr>
              <w:t>Строк здійснення заходів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870B87" w:rsidRPr="008B7A63" w:rsidRDefault="00870B87" w:rsidP="00D87C24">
            <w:pPr>
              <w:jc w:val="center"/>
              <w:rPr>
                <w:b/>
                <w:color w:val="000000"/>
                <w:lang w:val="uk-UA" w:eastAsia="uk-UA"/>
              </w:rPr>
            </w:pPr>
            <w:r w:rsidRPr="008B7A63">
              <w:rPr>
                <w:b/>
                <w:color w:val="000000"/>
                <w:lang w:val="uk-UA" w:eastAsia="uk-UA"/>
              </w:rPr>
              <w:t>Вид даних, які використовуватимуться для відстеження</w:t>
            </w:r>
            <w:r w:rsidRPr="008B7A63">
              <w:rPr>
                <w:b/>
                <w:color w:val="000000"/>
                <w:lang w:val="uk-UA" w:eastAsia="uk-UA"/>
              </w:rPr>
              <w:br/>
              <w:t xml:space="preserve">(відповідно до </w:t>
            </w:r>
            <w:proofErr w:type="spellStart"/>
            <w:r w:rsidRPr="008B7A63">
              <w:rPr>
                <w:b/>
                <w:color w:val="000000"/>
                <w:lang w:val="uk-UA" w:eastAsia="uk-UA"/>
              </w:rPr>
              <w:t>АРВ</w:t>
            </w:r>
            <w:proofErr w:type="spellEnd"/>
            <w:r w:rsidRPr="008B7A63">
              <w:rPr>
                <w:b/>
                <w:color w:val="000000"/>
                <w:lang w:val="uk-UA" w:eastAsia="uk-UA"/>
              </w:rPr>
              <w:t>)</w:t>
            </w:r>
          </w:p>
        </w:tc>
      </w:tr>
      <w:tr w:rsidR="00870B87" w:rsidRPr="0074050A" w:rsidTr="00DF1D2E">
        <w:trPr>
          <w:trHeight w:val="1592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870B87" w:rsidRPr="008B7A63" w:rsidRDefault="00870B87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3057" w:type="dxa"/>
            <w:shd w:val="clear" w:color="auto" w:fill="auto"/>
            <w:vAlign w:val="center"/>
            <w:hideMark/>
          </w:tcPr>
          <w:p w:rsidR="00870B87" w:rsidRPr="008B7A63" w:rsidRDefault="00F277A8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t>Рішення міської ради від 19.06.2018 № 1231-37/VII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870B87" w:rsidRPr="008B7A63" w:rsidRDefault="002E3C13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t>Про встановлення ставок та пільг зі сплати податку на нерухоме майно, відмінне від зе</w:t>
            </w:r>
            <w:r w:rsidR="00FB33BA" w:rsidRPr="008B7A63">
              <w:rPr>
                <w:color w:val="000000"/>
                <w:lang w:val="uk-UA" w:eastAsia="uk-UA"/>
              </w:rPr>
              <w:t>мельної ділянки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870B87" w:rsidRPr="008B7A63" w:rsidRDefault="00FB33BA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t>періодичне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870B87" w:rsidRPr="008B7A63" w:rsidRDefault="00FB33BA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t>Фінансове управління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870B87" w:rsidRPr="008B7A63" w:rsidRDefault="00FB33BA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t>січень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870B87" w:rsidRPr="008B7A63" w:rsidRDefault="00914DD0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t>Звітні дані ГУ ДПС у Дніпропетровській області та Управління державної казначейської служби у м. Павлоград Дніпропетровської області</w:t>
            </w:r>
          </w:p>
        </w:tc>
      </w:tr>
      <w:tr w:rsidR="00D01885" w:rsidRPr="008B7A63" w:rsidTr="00DF1D2E">
        <w:trPr>
          <w:trHeight w:val="1275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D01885" w:rsidRPr="008B7A63" w:rsidRDefault="00D01885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3057" w:type="dxa"/>
            <w:shd w:val="clear" w:color="auto" w:fill="auto"/>
            <w:vAlign w:val="center"/>
            <w:hideMark/>
          </w:tcPr>
          <w:p w:rsidR="00DF1D2E" w:rsidRPr="008B7A63" w:rsidRDefault="00D01885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 xml:space="preserve">Рішення міської ради                                               від 30.06.2021 </w:t>
            </w:r>
          </w:p>
          <w:p w:rsidR="00D01885" w:rsidRPr="008B7A63" w:rsidRDefault="00D01885" w:rsidP="00DF1D2E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№</w:t>
            </w:r>
            <w:r w:rsidR="00DF1D2E" w:rsidRPr="008B7A63">
              <w:rPr>
                <w:color w:val="000000"/>
                <w:lang w:val="uk-UA"/>
              </w:rPr>
              <w:t> </w:t>
            </w:r>
            <w:r w:rsidRPr="008B7A63">
              <w:rPr>
                <w:color w:val="000000"/>
                <w:lang w:val="uk-UA"/>
              </w:rPr>
              <w:t>292-10/VIII (зі змінами відповідно до рішення міської ради від 27.06.2023 №</w:t>
            </w:r>
            <w:r w:rsidR="00DF1D2E" w:rsidRPr="008B7A63">
              <w:rPr>
                <w:color w:val="000000"/>
                <w:lang w:val="uk-UA"/>
              </w:rPr>
              <w:t> </w:t>
            </w:r>
            <w:r w:rsidRPr="008B7A63">
              <w:rPr>
                <w:color w:val="000000"/>
                <w:lang w:val="uk-UA"/>
              </w:rPr>
              <w:t>1111-40/VIII)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01885" w:rsidRPr="008B7A63" w:rsidRDefault="00D01885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Про затвердження порядку встановлення розмірів орендної плати за земельні ділянки, які розташовані на території міста Павлоград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D01885" w:rsidRPr="008B7A63" w:rsidRDefault="00D01885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періодичне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D01885" w:rsidRPr="008B7A63" w:rsidRDefault="00DF1D2E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В</w:t>
            </w:r>
            <w:r w:rsidR="00D01885" w:rsidRPr="008B7A63">
              <w:rPr>
                <w:color w:val="000000"/>
                <w:lang w:val="uk-UA"/>
              </w:rPr>
              <w:t>ідділ земельно-ринкових відносин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D01885" w:rsidRPr="008B7A63" w:rsidRDefault="00D01885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лютий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D01885" w:rsidRPr="008B7A63" w:rsidRDefault="00675A99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С</w:t>
            </w:r>
            <w:r w:rsidR="00D01885" w:rsidRPr="008B7A63">
              <w:rPr>
                <w:color w:val="000000"/>
                <w:lang w:val="uk-UA"/>
              </w:rPr>
              <w:t>татистичні</w:t>
            </w:r>
            <w:r w:rsidRPr="008B7A63">
              <w:rPr>
                <w:color w:val="000000"/>
                <w:lang w:val="uk-UA"/>
              </w:rPr>
              <w:t xml:space="preserve"> дані</w:t>
            </w:r>
          </w:p>
        </w:tc>
      </w:tr>
      <w:tr w:rsidR="00D01885" w:rsidRPr="008B7A63" w:rsidTr="00DF1D2E">
        <w:trPr>
          <w:trHeight w:val="1275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D01885" w:rsidRPr="008B7A63" w:rsidRDefault="00DF1D2E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3057" w:type="dxa"/>
            <w:shd w:val="clear" w:color="auto" w:fill="auto"/>
            <w:vAlign w:val="center"/>
            <w:hideMark/>
          </w:tcPr>
          <w:p w:rsidR="00DF1D2E" w:rsidRPr="008B7A63" w:rsidRDefault="00D01885" w:rsidP="00DF1D2E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 xml:space="preserve">Рішення міської ради                                       від 30.06.2021 </w:t>
            </w:r>
          </w:p>
          <w:p w:rsidR="00D01885" w:rsidRPr="008B7A63" w:rsidRDefault="00D01885" w:rsidP="00DF1D2E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№</w:t>
            </w:r>
            <w:r w:rsidR="00DF1D2E" w:rsidRPr="008B7A63">
              <w:rPr>
                <w:color w:val="000000"/>
                <w:lang w:val="uk-UA"/>
              </w:rPr>
              <w:t> </w:t>
            </w:r>
            <w:r w:rsidRPr="008B7A63">
              <w:rPr>
                <w:color w:val="000000"/>
                <w:lang w:val="uk-UA"/>
              </w:rPr>
              <w:t>293-10/VIII (зі змінами відповідно до рішення міської ради від 27.06.2023 №</w:t>
            </w:r>
            <w:r w:rsidR="00DF1D2E" w:rsidRPr="008B7A63">
              <w:rPr>
                <w:color w:val="000000"/>
                <w:lang w:val="uk-UA"/>
              </w:rPr>
              <w:t> </w:t>
            </w:r>
            <w:r w:rsidRPr="008B7A63">
              <w:rPr>
                <w:color w:val="000000"/>
                <w:lang w:val="uk-UA"/>
              </w:rPr>
              <w:t>1112-40/VIII)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01885" w:rsidRPr="008B7A63" w:rsidRDefault="00D01885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Про затвердження порядку встановлення ставок земельного податку за земельні ділянки на території міста Павлоград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D01885" w:rsidRPr="008B7A63" w:rsidRDefault="00D01885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періодичне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D01885" w:rsidRPr="008B7A63" w:rsidRDefault="00DF1D2E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В</w:t>
            </w:r>
            <w:r w:rsidR="00D01885" w:rsidRPr="008B7A63">
              <w:rPr>
                <w:color w:val="000000"/>
                <w:lang w:val="uk-UA"/>
              </w:rPr>
              <w:t>ідділ земельно-ринкових відносин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D01885" w:rsidRPr="008B7A63" w:rsidRDefault="00D01885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лютий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D01885" w:rsidRPr="008B7A63" w:rsidRDefault="00675A99" w:rsidP="00D0188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С</w:t>
            </w:r>
            <w:r w:rsidR="00D01885" w:rsidRPr="008B7A63">
              <w:rPr>
                <w:color w:val="000000"/>
                <w:lang w:val="uk-UA"/>
              </w:rPr>
              <w:t>татистичні</w:t>
            </w:r>
            <w:r w:rsidRPr="008B7A63">
              <w:rPr>
                <w:color w:val="000000"/>
                <w:lang w:val="uk-UA"/>
              </w:rPr>
              <w:t xml:space="preserve"> дані</w:t>
            </w:r>
          </w:p>
        </w:tc>
      </w:tr>
      <w:tr w:rsidR="00CB02D8" w:rsidRPr="008B7A63" w:rsidTr="00CB02D8">
        <w:trPr>
          <w:trHeight w:val="1275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CB02D8" w:rsidRPr="008B7A63" w:rsidRDefault="00A84F00" w:rsidP="00D87C24">
            <w:pPr>
              <w:jc w:val="center"/>
              <w:rPr>
                <w:color w:val="000000"/>
                <w:lang w:val="uk-UA" w:eastAsia="uk-UA"/>
              </w:rPr>
            </w:pPr>
            <w:r w:rsidRPr="008B7A63">
              <w:rPr>
                <w:color w:val="000000"/>
                <w:lang w:val="uk-UA" w:eastAsia="uk-UA"/>
              </w:rPr>
              <w:lastRenderedPageBreak/>
              <w:t>4</w:t>
            </w:r>
          </w:p>
        </w:tc>
        <w:tc>
          <w:tcPr>
            <w:tcW w:w="3057" w:type="dxa"/>
            <w:shd w:val="clear" w:color="auto" w:fill="auto"/>
            <w:vAlign w:val="center"/>
            <w:hideMark/>
          </w:tcPr>
          <w:p w:rsidR="00CB02D8" w:rsidRPr="008B7A63" w:rsidRDefault="00CD5C29" w:rsidP="00CD5C29">
            <w:pPr>
              <w:jc w:val="center"/>
              <w:rPr>
                <w:lang w:val="uk-UA"/>
              </w:rPr>
            </w:pPr>
            <w:r w:rsidRPr="008B7A63">
              <w:rPr>
                <w:lang w:val="uk-UA"/>
              </w:rPr>
              <w:t xml:space="preserve">Рішення міської ради від 25.12.2012 № </w:t>
            </w:r>
            <w:r w:rsidR="00834CFE" w:rsidRPr="008B7A63">
              <w:rPr>
                <w:lang w:val="uk-UA"/>
              </w:rPr>
              <w:t>812-31/</w:t>
            </w:r>
            <w:r w:rsidRPr="008B7A63">
              <w:rPr>
                <w:lang w:val="uk-UA"/>
              </w:rPr>
              <w:t>VI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B02D8" w:rsidRPr="008B7A63" w:rsidRDefault="00834CFE" w:rsidP="00650E39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 xml:space="preserve">Про затвердження правил утримання домашніх та інших тварин і поводження з ними у </w:t>
            </w:r>
            <w:proofErr w:type="spellStart"/>
            <w:r w:rsidRPr="008B7A63">
              <w:rPr>
                <w:color w:val="000000"/>
                <w:lang w:val="uk-UA"/>
              </w:rPr>
              <w:t>м.Павлограді</w:t>
            </w:r>
            <w:proofErr w:type="spellEnd"/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CB02D8" w:rsidRPr="008B7A63" w:rsidRDefault="00834CFE" w:rsidP="00CB02D8">
            <w:pPr>
              <w:jc w:val="center"/>
              <w:rPr>
                <w:lang w:val="uk-UA"/>
              </w:rPr>
            </w:pPr>
            <w:r w:rsidRPr="008B7A63">
              <w:rPr>
                <w:lang w:val="uk-UA"/>
              </w:rPr>
              <w:t>періодичне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CB02D8" w:rsidRPr="008B7A63" w:rsidRDefault="00834CFE" w:rsidP="00CB02D8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Управління комунального господарства та будівництва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CB02D8" w:rsidRPr="008B7A63" w:rsidRDefault="00834CFE" w:rsidP="00CB02D8">
            <w:pPr>
              <w:jc w:val="center"/>
              <w:rPr>
                <w:lang w:val="uk-UA"/>
              </w:rPr>
            </w:pPr>
            <w:r w:rsidRPr="008B7A63">
              <w:rPr>
                <w:lang w:val="uk-UA"/>
              </w:rPr>
              <w:t>лютий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CB02D8" w:rsidRPr="008B7A63" w:rsidRDefault="008D1591" w:rsidP="00CB02D8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Внутрішні</w:t>
            </w:r>
            <w:r w:rsidR="00834CFE" w:rsidRPr="008B7A63">
              <w:rPr>
                <w:color w:val="000000"/>
                <w:lang w:val="uk-UA"/>
              </w:rPr>
              <w:t xml:space="preserve"> звіт</w:t>
            </w:r>
            <w:r w:rsidRPr="008B7A63">
              <w:rPr>
                <w:color w:val="000000"/>
                <w:lang w:val="uk-UA"/>
              </w:rPr>
              <w:t>н</w:t>
            </w:r>
            <w:r w:rsidR="00834CFE" w:rsidRPr="008B7A63">
              <w:rPr>
                <w:color w:val="000000"/>
                <w:lang w:val="uk-UA"/>
              </w:rPr>
              <w:t>і данні</w:t>
            </w:r>
          </w:p>
        </w:tc>
      </w:tr>
      <w:tr w:rsidR="008B7A63" w:rsidRPr="0074050A" w:rsidTr="00CB02D8">
        <w:trPr>
          <w:trHeight w:val="1275"/>
          <w:jc w:val="center"/>
        </w:trPr>
        <w:tc>
          <w:tcPr>
            <w:tcW w:w="581" w:type="dxa"/>
            <w:shd w:val="clear" w:color="auto" w:fill="auto"/>
            <w:vAlign w:val="center"/>
            <w:hideMark/>
          </w:tcPr>
          <w:p w:rsidR="008B7A63" w:rsidRPr="008B7A63" w:rsidRDefault="00487EE5" w:rsidP="00D87C24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3057" w:type="dxa"/>
            <w:shd w:val="clear" w:color="auto" w:fill="auto"/>
            <w:vAlign w:val="center"/>
            <w:hideMark/>
          </w:tcPr>
          <w:p w:rsidR="008B7A63" w:rsidRPr="008B7A63" w:rsidRDefault="008B7A63" w:rsidP="00985371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Рішення міської ради від 25.04.2018 № 1166-36/VII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8B7A63" w:rsidRPr="008B7A63" w:rsidRDefault="008B7A63" w:rsidP="00EB4F11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Про затвердження Порядку часткового відшкодування з міського бюджету відсоткових ставок за кредитами, залученими суб</w:t>
            </w:r>
            <w:r w:rsidR="00EB4F11">
              <w:rPr>
                <w:color w:val="000000"/>
                <w:lang w:val="uk-UA"/>
              </w:rPr>
              <w:t>’</w:t>
            </w:r>
            <w:r w:rsidRPr="008B7A63">
              <w:rPr>
                <w:color w:val="000000"/>
                <w:lang w:val="uk-UA"/>
              </w:rPr>
              <w:t>єктами малого та середнього підприємництва для реалізації бізнес-проєктів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8B7A63" w:rsidRPr="008B7A63" w:rsidRDefault="008B7A63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періодичне</w:t>
            </w:r>
          </w:p>
        </w:tc>
        <w:tc>
          <w:tcPr>
            <w:tcW w:w="2900" w:type="dxa"/>
            <w:shd w:val="clear" w:color="auto" w:fill="auto"/>
            <w:vAlign w:val="center"/>
            <w:hideMark/>
          </w:tcPr>
          <w:p w:rsidR="008B7A63" w:rsidRPr="008B7A63" w:rsidRDefault="0098537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="008B7A63" w:rsidRPr="008B7A63">
              <w:rPr>
                <w:color w:val="000000"/>
                <w:lang w:val="uk-UA"/>
              </w:rPr>
              <w:t>ідділ розвитку підприємництва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8B7A63" w:rsidRPr="008B7A63" w:rsidRDefault="00487EE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травень</w:t>
            </w:r>
          </w:p>
        </w:tc>
        <w:tc>
          <w:tcPr>
            <w:tcW w:w="2940" w:type="dxa"/>
            <w:shd w:val="clear" w:color="auto" w:fill="auto"/>
            <w:vAlign w:val="center"/>
            <w:hideMark/>
          </w:tcPr>
          <w:p w:rsidR="008B7A63" w:rsidRPr="008B7A63" w:rsidRDefault="008B7A63" w:rsidP="00B16FC5">
            <w:pPr>
              <w:jc w:val="center"/>
              <w:rPr>
                <w:color w:val="000000"/>
                <w:lang w:val="uk-UA"/>
              </w:rPr>
            </w:pPr>
            <w:r w:rsidRPr="008B7A63">
              <w:rPr>
                <w:color w:val="000000"/>
                <w:lang w:val="uk-UA"/>
              </w:rPr>
              <w:t>Інформація з банківських установ, оперативна інформація від податкової служби про кількість суб</w:t>
            </w:r>
            <w:r w:rsidR="00B16FC5">
              <w:rPr>
                <w:color w:val="000000"/>
                <w:lang w:val="uk-UA"/>
              </w:rPr>
              <w:t>’</w:t>
            </w:r>
            <w:r w:rsidRPr="008B7A63">
              <w:rPr>
                <w:color w:val="000000"/>
                <w:lang w:val="uk-UA"/>
              </w:rPr>
              <w:t>єктів господарювання та інша інформація</w:t>
            </w:r>
          </w:p>
        </w:tc>
      </w:tr>
    </w:tbl>
    <w:p w:rsidR="00870B87" w:rsidRPr="008B7A63" w:rsidRDefault="00870B87" w:rsidP="00870B87">
      <w:pPr>
        <w:contextualSpacing/>
        <w:jc w:val="both"/>
        <w:rPr>
          <w:lang w:val="uk-UA"/>
        </w:rPr>
      </w:pPr>
    </w:p>
    <w:p w:rsidR="00870B87" w:rsidRPr="008B7A63" w:rsidRDefault="00870B87" w:rsidP="00870B87">
      <w:pPr>
        <w:contextualSpacing/>
        <w:jc w:val="both"/>
        <w:rPr>
          <w:lang w:val="uk-UA"/>
        </w:rPr>
      </w:pPr>
    </w:p>
    <w:p w:rsidR="00B8718A" w:rsidRPr="008B7A63" w:rsidRDefault="00B8718A" w:rsidP="008A451B">
      <w:pPr>
        <w:spacing w:line="200" w:lineRule="atLeast"/>
        <w:jc w:val="both"/>
        <w:rPr>
          <w:kern w:val="0"/>
          <w:lang w:val="uk-UA"/>
        </w:rPr>
      </w:pPr>
    </w:p>
    <w:p w:rsidR="00B8718A" w:rsidRPr="008B7A63" w:rsidRDefault="00BD234B" w:rsidP="008A451B">
      <w:pPr>
        <w:spacing w:line="200" w:lineRule="atLeast"/>
        <w:jc w:val="both"/>
        <w:rPr>
          <w:kern w:val="0"/>
          <w:lang w:val="uk-UA"/>
        </w:rPr>
      </w:pPr>
      <w:r w:rsidRPr="008B7A63">
        <w:rPr>
          <w:kern w:val="0"/>
          <w:lang w:val="uk-UA"/>
        </w:rPr>
        <w:t>Секретар міської ради</w:t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="00B8718A" w:rsidRPr="008B7A63">
        <w:rPr>
          <w:kern w:val="0"/>
          <w:lang w:val="uk-UA"/>
        </w:rPr>
        <w:tab/>
      </w:r>
      <w:r w:rsidRPr="008B7A63">
        <w:rPr>
          <w:kern w:val="0"/>
          <w:lang w:val="uk-UA"/>
        </w:rPr>
        <w:t>Сергій ОСТРЕНКО</w:t>
      </w:r>
    </w:p>
    <w:sectPr w:rsidR="00B8718A" w:rsidRPr="008B7A63" w:rsidSect="00B16FC5">
      <w:headerReference w:type="default" r:id="rId7"/>
      <w:pgSz w:w="16838" w:h="11906" w:orient="landscape"/>
      <w:pgMar w:top="1701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402" w:rsidRDefault="00BE2402" w:rsidP="001D1E19">
      <w:r>
        <w:separator/>
      </w:r>
    </w:p>
  </w:endnote>
  <w:endnote w:type="continuationSeparator" w:id="0">
    <w:p w:rsidR="00BE2402" w:rsidRDefault="00BE2402" w:rsidP="001D1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402" w:rsidRDefault="00BE2402" w:rsidP="001D1E19">
      <w:r>
        <w:separator/>
      </w:r>
    </w:p>
  </w:footnote>
  <w:footnote w:type="continuationSeparator" w:id="0">
    <w:p w:rsidR="00BE2402" w:rsidRDefault="00BE2402" w:rsidP="001D1E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021485"/>
      <w:docPartObj>
        <w:docPartGallery w:val="Page Numbers (Top of Page)"/>
        <w:docPartUnique/>
      </w:docPartObj>
    </w:sdtPr>
    <w:sdtContent>
      <w:p w:rsidR="00E224C7" w:rsidRDefault="0011178D">
        <w:pPr>
          <w:pStyle w:val="aff7"/>
          <w:jc w:val="center"/>
        </w:pPr>
        <w:fldSimple w:instr=" PAGE   \* MERGEFORMAT ">
          <w:r w:rsidR="0074050A">
            <w:rPr>
              <w:noProof/>
            </w:rPr>
            <w:t>2</w:t>
          </w:r>
        </w:fldSimple>
      </w:p>
    </w:sdtContent>
  </w:sdt>
  <w:p w:rsidR="00E224C7" w:rsidRPr="00E224C7" w:rsidRDefault="00E224C7" w:rsidP="00E224C7">
    <w:pPr>
      <w:pStyle w:val="aff7"/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E1463FB"/>
    <w:multiLevelType w:val="hybridMultilevel"/>
    <w:tmpl w:val="EC6A2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11243"/>
    <w:rsid w:val="00017F16"/>
    <w:rsid w:val="0002187B"/>
    <w:rsid w:val="00046363"/>
    <w:rsid w:val="00050F87"/>
    <w:rsid w:val="00065ED2"/>
    <w:rsid w:val="0007086D"/>
    <w:rsid w:val="000729F4"/>
    <w:rsid w:val="00076A9A"/>
    <w:rsid w:val="000815BC"/>
    <w:rsid w:val="000861C6"/>
    <w:rsid w:val="000A17C6"/>
    <w:rsid w:val="000A1C16"/>
    <w:rsid w:val="000A456D"/>
    <w:rsid w:val="000B6641"/>
    <w:rsid w:val="000C32E6"/>
    <w:rsid w:val="000C70BD"/>
    <w:rsid w:val="000E2088"/>
    <w:rsid w:val="000F39DD"/>
    <w:rsid w:val="00100422"/>
    <w:rsid w:val="001059D4"/>
    <w:rsid w:val="00110186"/>
    <w:rsid w:val="0011178D"/>
    <w:rsid w:val="00116551"/>
    <w:rsid w:val="00121970"/>
    <w:rsid w:val="00121B8E"/>
    <w:rsid w:val="00126DEA"/>
    <w:rsid w:val="00146D88"/>
    <w:rsid w:val="00150A48"/>
    <w:rsid w:val="001772AC"/>
    <w:rsid w:val="001B30FD"/>
    <w:rsid w:val="001D0824"/>
    <w:rsid w:val="001D0CCB"/>
    <w:rsid w:val="001D1E19"/>
    <w:rsid w:val="001D7F63"/>
    <w:rsid w:val="001E2357"/>
    <w:rsid w:val="00231896"/>
    <w:rsid w:val="0023452F"/>
    <w:rsid w:val="00237ECE"/>
    <w:rsid w:val="00240832"/>
    <w:rsid w:val="00240CEA"/>
    <w:rsid w:val="002415F6"/>
    <w:rsid w:val="00250E31"/>
    <w:rsid w:val="002528B0"/>
    <w:rsid w:val="002640DF"/>
    <w:rsid w:val="00264C40"/>
    <w:rsid w:val="00265A21"/>
    <w:rsid w:val="002A1106"/>
    <w:rsid w:val="002B7041"/>
    <w:rsid w:val="002E3C13"/>
    <w:rsid w:val="002F06E3"/>
    <w:rsid w:val="00311D30"/>
    <w:rsid w:val="003130EC"/>
    <w:rsid w:val="00314F35"/>
    <w:rsid w:val="00325CFB"/>
    <w:rsid w:val="00332651"/>
    <w:rsid w:val="0034369C"/>
    <w:rsid w:val="00350F40"/>
    <w:rsid w:val="00357864"/>
    <w:rsid w:val="00364260"/>
    <w:rsid w:val="00366756"/>
    <w:rsid w:val="0037086B"/>
    <w:rsid w:val="00372F36"/>
    <w:rsid w:val="00384D0D"/>
    <w:rsid w:val="003908EE"/>
    <w:rsid w:val="003929E9"/>
    <w:rsid w:val="00394E19"/>
    <w:rsid w:val="003C5FA5"/>
    <w:rsid w:val="003D1BBF"/>
    <w:rsid w:val="003D4773"/>
    <w:rsid w:val="003E3B41"/>
    <w:rsid w:val="003E540C"/>
    <w:rsid w:val="003F3575"/>
    <w:rsid w:val="003F4A57"/>
    <w:rsid w:val="003F5358"/>
    <w:rsid w:val="00400BDC"/>
    <w:rsid w:val="00415A14"/>
    <w:rsid w:val="004317E9"/>
    <w:rsid w:val="00432F91"/>
    <w:rsid w:val="00435422"/>
    <w:rsid w:val="004474C3"/>
    <w:rsid w:val="0045094D"/>
    <w:rsid w:val="00463322"/>
    <w:rsid w:val="004637B6"/>
    <w:rsid w:val="004660B1"/>
    <w:rsid w:val="00472791"/>
    <w:rsid w:val="00487EE5"/>
    <w:rsid w:val="00490E96"/>
    <w:rsid w:val="004E4B50"/>
    <w:rsid w:val="004E6867"/>
    <w:rsid w:val="00503EFE"/>
    <w:rsid w:val="005268E2"/>
    <w:rsid w:val="00540BD7"/>
    <w:rsid w:val="00550750"/>
    <w:rsid w:val="0055233A"/>
    <w:rsid w:val="005531C5"/>
    <w:rsid w:val="00571ADB"/>
    <w:rsid w:val="00573784"/>
    <w:rsid w:val="00584909"/>
    <w:rsid w:val="0058779D"/>
    <w:rsid w:val="00593296"/>
    <w:rsid w:val="005A639E"/>
    <w:rsid w:val="005B2583"/>
    <w:rsid w:val="005C14C5"/>
    <w:rsid w:val="005C229D"/>
    <w:rsid w:val="005D03E6"/>
    <w:rsid w:val="005D1D1C"/>
    <w:rsid w:val="005F2249"/>
    <w:rsid w:val="00604E2D"/>
    <w:rsid w:val="00606959"/>
    <w:rsid w:val="006137E9"/>
    <w:rsid w:val="006152D8"/>
    <w:rsid w:val="006260C9"/>
    <w:rsid w:val="0062778F"/>
    <w:rsid w:val="0063091F"/>
    <w:rsid w:val="00636E39"/>
    <w:rsid w:val="00643267"/>
    <w:rsid w:val="00650E39"/>
    <w:rsid w:val="00664244"/>
    <w:rsid w:val="00665753"/>
    <w:rsid w:val="00675A99"/>
    <w:rsid w:val="006806F4"/>
    <w:rsid w:val="0068543B"/>
    <w:rsid w:val="00696C13"/>
    <w:rsid w:val="006B0575"/>
    <w:rsid w:val="006B481A"/>
    <w:rsid w:val="006B4C89"/>
    <w:rsid w:val="006B5022"/>
    <w:rsid w:val="006C1563"/>
    <w:rsid w:val="006C2399"/>
    <w:rsid w:val="006F65BF"/>
    <w:rsid w:val="00707CD2"/>
    <w:rsid w:val="007166DD"/>
    <w:rsid w:val="0072208C"/>
    <w:rsid w:val="007320EF"/>
    <w:rsid w:val="00735DAB"/>
    <w:rsid w:val="0074050A"/>
    <w:rsid w:val="00747509"/>
    <w:rsid w:val="00773F19"/>
    <w:rsid w:val="00786832"/>
    <w:rsid w:val="00786F11"/>
    <w:rsid w:val="007B3468"/>
    <w:rsid w:val="007C014C"/>
    <w:rsid w:val="007C064A"/>
    <w:rsid w:val="007C44AC"/>
    <w:rsid w:val="007D228A"/>
    <w:rsid w:val="007D4D65"/>
    <w:rsid w:val="007E4014"/>
    <w:rsid w:val="007E546A"/>
    <w:rsid w:val="007E55C7"/>
    <w:rsid w:val="007E6BB2"/>
    <w:rsid w:val="00803C4C"/>
    <w:rsid w:val="00830709"/>
    <w:rsid w:val="00834CFE"/>
    <w:rsid w:val="00851197"/>
    <w:rsid w:val="0085172F"/>
    <w:rsid w:val="00861463"/>
    <w:rsid w:val="00870B87"/>
    <w:rsid w:val="00883A45"/>
    <w:rsid w:val="008A451B"/>
    <w:rsid w:val="008B094E"/>
    <w:rsid w:val="008B7A63"/>
    <w:rsid w:val="008C3AA4"/>
    <w:rsid w:val="008D1591"/>
    <w:rsid w:val="008F5E69"/>
    <w:rsid w:val="008F6923"/>
    <w:rsid w:val="00907798"/>
    <w:rsid w:val="00914DD0"/>
    <w:rsid w:val="00920B54"/>
    <w:rsid w:val="00922AF4"/>
    <w:rsid w:val="00926209"/>
    <w:rsid w:val="00936D4B"/>
    <w:rsid w:val="0094733E"/>
    <w:rsid w:val="00947713"/>
    <w:rsid w:val="0097184F"/>
    <w:rsid w:val="009757BF"/>
    <w:rsid w:val="0098188F"/>
    <w:rsid w:val="00985371"/>
    <w:rsid w:val="00995EC7"/>
    <w:rsid w:val="009A1B9A"/>
    <w:rsid w:val="009A7C6E"/>
    <w:rsid w:val="009C5EE1"/>
    <w:rsid w:val="009E634B"/>
    <w:rsid w:val="009F01B3"/>
    <w:rsid w:val="009F7D8D"/>
    <w:rsid w:val="00A006E3"/>
    <w:rsid w:val="00A00B18"/>
    <w:rsid w:val="00A10161"/>
    <w:rsid w:val="00A11CE3"/>
    <w:rsid w:val="00A44957"/>
    <w:rsid w:val="00A533C9"/>
    <w:rsid w:val="00A661B3"/>
    <w:rsid w:val="00A70CDA"/>
    <w:rsid w:val="00A835F6"/>
    <w:rsid w:val="00A84F00"/>
    <w:rsid w:val="00A8547A"/>
    <w:rsid w:val="00A976B6"/>
    <w:rsid w:val="00AD2E37"/>
    <w:rsid w:val="00AD4442"/>
    <w:rsid w:val="00AE562C"/>
    <w:rsid w:val="00AE7779"/>
    <w:rsid w:val="00AF799C"/>
    <w:rsid w:val="00B11CA8"/>
    <w:rsid w:val="00B16FC5"/>
    <w:rsid w:val="00B174CF"/>
    <w:rsid w:val="00B1785C"/>
    <w:rsid w:val="00B33F0A"/>
    <w:rsid w:val="00B404B6"/>
    <w:rsid w:val="00B417D4"/>
    <w:rsid w:val="00B46196"/>
    <w:rsid w:val="00B53612"/>
    <w:rsid w:val="00B612E1"/>
    <w:rsid w:val="00B67164"/>
    <w:rsid w:val="00B67637"/>
    <w:rsid w:val="00B7250D"/>
    <w:rsid w:val="00B8718A"/>
    <w:rsid w:val="00B92A34"/>
    <w:rsid w:val="00BC0873"/>
    <w:rsid w:val="00BC73E3"/>
    <w:rsid w:val="00BD234B"/>
    <w:rsid w:val="00BE2402"/>
    <w:rsid w:val="00BE72DB"/>
    <w:rsid w:val="00BF1050"/>
    <w:rsid w:val="00C00CF9"/>
    <w:rsid w:val="00C03BB6"/>
    <w:rsid w:val="00C1095E"/>
    <w:rsid w:val="00C23D38"/>
    <w:rsid w:val="00C40948"/>
    <w:rsid w:val="00C578DF"/>
    <w:rsid w:val="00C8234D"/>
    <w:rsid w:val="00C96000"/>
    <w:rsid w:val="00CA1B61"/>
    <w:rsid w:val="00CB02D8"/>
    <w:rsid w:val="00CC5C0C"/>
    <w:rsid w:val="00CD2BD2"/>
    <w:rsid w:val="00CD36B3"/>
    <w:rsid w:val="00CD3EC7"/>
    <w:rsid w:val="00CD5C29"/>
    <w:rsid w:val="00CD5D50"/>
    <w:rsid w:val="00CF41DE"/>
    <w:rsid w:val="00D01885"/>
    <w:rsid w:val="00D07561"/>
    <w:rsid w:val="00D2269F"/>
    <w:rsid w:val="00D226AE"/>
    <w:rsid w:val="00D3514A"/>
    <w:rsid w:val="00D7216F"/>
    <w:rsid w:val="00D757C1"/>
    <w:rsid w:val="00D853EF"/>
    <w:rsid w:val="00D96C8C"/>
    <w:rsid w:val="00DA6D37"/>
    <w:rsid w:val="00DB07ED"/>
    <w:rsid w:val="00DB45BE"/>
    <w:rsid w:val="00DB668C"/>
    <w:rsid w:val="00DC1C3B"/>
    <w:rsid w:val="00DD404E"/>
    <w:rsid w:val="00DF1D2E"/>
    <w:rsid w:val="00E00878"/>
    <w:rsid w:val="00E01FB1"/>
    <w:rsid w:val="00E11243"/>
    <w:rsid w:val="00E11D8C"/>
    <w:rsid w:val="00E1204E"/>
    <w:rsid w:val="00E224C7"/>
    <w:rsid w:val="00E34B8D"/>
    <w:rsid w:val="00E45000"/>
    <w:rsid w:val="00E60048"/>
    <w:rsid w:val="00E60893"/>
    <w:rsid w:val="00E64DFF"/>
    <w:rsid w:val="00E72903"/>
    <w:rsid w:val="00E84D98"/>
    <w:rsid w:val="00EB4F11"/>
    <w:rsid w:val="00EC53A0"/>
    <w:rsid w:val="00ED04A5"/>
    <w:rsid w:val="00ED30F9"/>
    <w:rsid w:val="00ED5C51"/>
    <w:rsid w:val="00ED6546"/>
    <w:rsid w:val="00ED7A70"/>
    <w:rsid w:val="00EE3723"/>
    <w:rsid w:val="00EE7B88"/>
    <w:rsid w:val="00EF5F3A"/>
    <w:rsid w:val="00F03B16"/>
    <w:rsid w:val="00F2720C"/>
    <w:rsid w:val="00F277A8"/>
    <w:rsid w:val="00F471E5"/>
    <w:rsid w:val="00F56C14"/>
    <w:rsid w:val="00F7206E"/>
    <w:rsid w:val="00F7283C"/>
    <w:rsid w:val="00F778D8"/>
    <w:rsid w:val="00FB33BA"/>
    <w:rsid w:val="00FB6D9A"/>
    <w:rsid w:val="00FC4E89"/>
    <w:rsid w:val="00FD2765"/>
    <w:rsid w:val="00FE0799"/>
    <w:rsid w:val="00FE32C1"/>
    <w:rsid w:val="00FE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3EFE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3EFE"/>
    <w:pPr>
      <w:keepNext/>
      <w:tabs>
        <w:tab w:val="num" w:pos="0"/>
      </w:tabs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3EFE"/>
    <w:pPr>
      <w:keepNext/>
      <w:pBdr>
        <w:bottom w:val="single" w:sz="8" w:space="1" w:color="000000"/>
      </w:pBdr>
      <w:tabs>
        <w:tab w:val="num" w:pos="0"/>
      </w:tabs>
      <w:jc w:val="center"/>
      <w:outlineLvl w:val="1"/>
    </w:pPr>
    <w:rPr>
      <w:b/>
      <w:sz w:val="22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03EFE"/>
    <w:pPr>
      <w:keepNext/>
      <w:tabs>
        <w:tab w:val="num" w:pos="0"/>
      </w:tabs>
      <w:ind w:left="1416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03EFE"/>
    <w:pPr>
      <w:keepNext/>
      <w:tabs>
        <w:tab w:val="num" w:pos="0"/>
      </w:tabs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503EFE"/>
    <w:pPr>
      <w:keepNext/>
      <w:tabs>
        <w:tab w:val="num" w:pos="0"/>
      </w:tabs>
      <w:ind w:left="708"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03EFE"/>
    <w:pPr>
      <w:keepNext/>
      <w:tabs>
        <w:tab w:val="num" w:pos="0"/>
      </w:tabs>
      <w:outlineLvl w:val="5"/>
    </w:pPr>
    <w:rPr>
      <w:sz w:val="28"/>
      <w:lang w:val="uk-UA"/>
    </w:rPr>
  </w:style>
  <w:style w:type="paragraph" w:styleId="7">
    <w:name w:val="heading 7"/>
    <w:basedOn w:val="a0"/>
    <w:next w:val="a1"/>
    <w:link w:val="70"/>
    <w:uiPriority w:val="99"/>
    <w:qFormat/>
    <w:rsid w:val="00503EFE"/>
    <w:pPr>
      <w:tabs>
        <w:tab w:val="num" w:pos="0"/>
      </w:tabs>
      <w:outlineLvl w:val="6"/>
    </w:pPr>
    <w:rPr>
      <w:b/>
      <w:bCs/>
      <w:sz w:val="21"/>
      <w:szCs w:val="21"/>
    </w:rPr>
  </w:style>
  <w:style w:type="paragraph" w:styleId="8">
    <w:name w:val="heading 8"/>
    <w:basedOn w:val="a0"/>
    <w:next w:val="a1"/>
    <w:link w:val="80"/>
    <w:uiPriority w:val="99"/>
    <w:qFormat/>
    <w:rsid w:val="00503EFE"/>
    <w:pPr>
      <w:tabs>
        <w:tab w:val="num" w:pos="0"/>
      </w:tabs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link w:val="90"/>
    <w:uiPriority w:val="99"/>
    <w:qFormat/>
    <w:rsid w:val="00503EFE"/>
    <w:pPr>
      <w:tabs>
        <w:tab w:val="num" w:pos="0"/>
      </w:tabs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locked/>
    <w:rsid w:val="004474C3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2"/>
    <w:link w:val="2"/>
    <w:uiPriority w:val="99"/>
    <w:semiHidden/>
    <w:locked/>
    <w:rsid w:val="004474C3"/>
    <w:rPr>
      <w:rFonts w:ascii="Cambria" w:hAnsi="Cambria" w:cs="Times New Roman"/>
      <w:b/>
      <w:bCs/>
      <w:i/>
      <w:iCs/>
      <w:kern w:val="1"/>
      <w:sz w:val="28"/>
      <w:szCs w:val="28"/>
      <w:lang w:eastAsia="ar-SA" w:bidi="ar-SA"/>
    </w:rPr>
  </w:style>
  <w:style w:type="character" w:customStyle="1" w:styleId="30">
    <w:name w:val="Заголовок 3 Знак"/>
    <w:basedOn w:val="a2"/>
    <w:link w:val="3"/>
    <w:uiPriority w:val="99"/>
    <w:semiHidden/>
    <w:locked/>
    <w:rsid w:val="004474C3"/>
    <w:rPr>
      <w:rFonts w:ascii="Cambria" w:hAnsi="Cambria" w:cs="Times New Roman"/>
      <w:b/>
      <w:bCs/>
      <w:kern w:val="1"/>
      <w:sz w:val="26"/>
      <w:szCs w:val="26"/>
      <w:lang w:eastAsia="ar-SA" w:bidi="ar-SA"/>
    </w:rPr>
  </w:style>
  <w:style w:type="character" w:customStyle="1" w:styleId="40">
    <w:name w:val="Заголовок 4 Знак"/>
    <w:basedOn w:val="a2"/>
    <w:link w:val="4"/>
    <w:uiPriority w:val="99"/>
    <w:semiHidden/>
    <w:locked/>
    <w:rsid w:val="004474C3"/>
    <w:rPr>
      <w:rFonts w:ascii="Calibri" w:hAnsi="Calibri" w:cs="Times New Roman"/>
      <w:b/>
      <w:bCs/>
      <w:kern w:val="1"/>
      <w:sz w:val="28"/>
      <w:szCs w:val="28"/>
      <w:lang w:eastAsia="ar-SA" w:bidi="ar-SA"/>
    </w:rPr>
  </w:style>
  <w:style w:type="character" w:customStyle="1" w:styleId="50">
    <w:name w:val="Заголовок 5 Знак"/>
    <w:basedOn w:val="a2"/>
    <w:link w:val="5"/>
    <w:uiPriority w:val="99"/>
    <w:semiHidden/>
    <w:locked/>
    <w:rsid w:val="004474C3"/>
    <w:rPr>
      <w:rFonts w:ascii="Calibri" w:hAnsi="Calibri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60">
    <w:name w:val="Заголовок 6 Знак"/>
    <w:basedOn w:val="a2"/>
    <w:link w:val="6"/>
    <w:uiPriority w:val="99"/>
    <w:semiHidden/>
    <w:locked/>
    <w:rsid w:val="004474C3"/>
    <w:rPr>
      <w:rFonts w:ascii="Calibri" w:hAnsi="Calibri" w:cs="Times New Roman"/>
      <w:b/>
      <w:bCs/>
      <w:kern w:val="1"/>
      <w:lang w:eastAsia="ar-SA" w:bidi="ar-SA"/>
    </w:rPr>
  </w:style>
  <w:style w:type="character" w:customStyle="1" w:styleId="70">
    <w:name w:val="Заголовок 7 Знак"/>
    <w:basedOn w:val="a2"/>
    <w:link w:val="7"/>
    <w:uiPriority w:val="99"/>
    <w:semiHidden/>
    <w:locked/>
    <w:rsid w:val="004474C3"/>
    <w:rPr>
      <w:rFonts w:ascii="Calibri" w:hAnsi="Calibri" w:cs="Times New Roman"/>
      <w:kern w:val="1"/>
      <w:sz w:val="24"/>
      <w:szCs w:val="24"/>
      <w:lang w:eastAsia="ar-SA" w:bidi="ar-SA"/>
    </w:rPr>
  </w:style>
  <w:style w:type="character" w:customStyle="1" w:styleId="80">
    <w:name w:val="Заголовок 8 Знак"/>
    <w:basedOn w:val="a2"/>
    <w:link w:val="8"/>
    <w:uiPriority w:val="99"/>
    <w:semiHidden/>
    <w:locked/>
    <w:rsid w:val="004474C3"/>
    <w:rPr>
      <w:rFonts w:ascii="Calibri" w:hAnsi="Calibri" w:cs="Times New Roman"/>
      <w:i/>
      <w:iCs/>
      <w:kern w:val="1"/>
      <w:sz w:val="24"/>
      <w:szCs w:val="24"/>
      <w:lang w:eastAsia="ar-SA" w:bidi="ar-SA"/>
    </w:rPr>
  </w:style>
  <w:style w:type="character" w:customStyle="1" w:styleId="90">
    <w:name w:val="Заголовок 9 Знак"/>
    <w:basedOn w:val="a2"/>
    <w:link w:val="9"/>
    <w:uiPriority w:val="99"/>
    <w:semiHidden/>
    <w:locked/>
    <w:rsid w:val="004474C3"/>
    <w:rPr>
      <w:rFonts w:ascii="Cambria" w:hAnsi="Cambria" w:cs="Times New Roman"/>
      <w:kern w:val="1"/>
      <w:lang w:eastAsia="ar-SA" w:bidi="ar-SA"/>
    </w:rPr>
  </w:style>
  <w:style w:type="character" w:customStyle="1" w:styleId="Absatz-Standardschriftart">
    <w:name w:val="Absatz-Standardschriftart"/>
    <w:uiPriority w:val="99"/>
    <w:rsid w:val="00503EFE"/>
  </w:style>
  <w:style w:type="character" w:customStyle="1" w:styleId="WW-Absatz-Standardschriftart">
    <w:name w:val="WW-Absatz-Standardschriftart"/>
    <w:uiPriority w:val="99"/>
    <w:rsid w:val="00503EFE"/>
  </w:style>
  <w:style w:type="character" w:customStyle="1" w:styleId="WW-Absatz-Standardschriftart1">
    <w:name w:val="WW-Absatz-Standardschriftart1"/>
    <w:uiPriority w:val="99"/>
    <w:rsid w:val="00503EFE"/>
  </w:style>
  <w:style w:type="character" w:customStyle="1" w:styleId="WW-Absatz-Standardschriftart11">
    <w:name w:val="WW-Absatz-Standardschriftart11"/>
    <w:uiPriority w:val="99"/>
    <w:rsid w:val="00503EFE"/>
  </w:style>
  <w:style w:type="character" w:customStyle="1" w:styleId="WW-Absatz-Standardschriftart111">
    <w:name w:val="WW-Absatz-Standardschriftart111"/>
    <w:uiPriority w:val="99"/>
    <w:rsid w:val="00503EFE"/>
  </w:style>
  <w:style w:type="character" w:customStyle="1" w:styleId="WW-Absatz-Standardschriftart1111">
    <w:name w:val="WW-Absatz-Standardschriftart1111"/>
    <w:uiPriority w:val="99"/>
    <w:rsid w:val="00503EFE"/>
  </w:style>
  <w:style w:type="character" w:customStyle="1" w:styleId="WW-Absatz-Standardschriftart11111">
    <w:name w:val="WW-Absatz-Standardschriftart11111"/>
    <w:uiPriority w:val="99"/>
    <w:rsid w:val="00503EFE"/>
  </w:style>
  <w:style w:type="character" w:customStyle="1" w:styleId="WW-Absatz-Standardschriftart111111">
    <w:name w:val="WW-Absatz-Standardschriftart111111"/>
    <w:uiPriority w:val="99"/>
    <w:rsid w:val="00503EFE"/>
  </w:style>
  <w:style w:type="character" w:customStyle="1" w:styleId="WW-Absatz-Standardschriftart1111111">
    <w:name w:val="WW-Absatz-Standardschriftart1111111"/>
    <w:uiPriority w:val="99"/>
    <w:rsid w:val="00503EFE"/>
  </w:style>
  <w:style w:type="character" w:customStyle="1" w:styleId="WW-Absatz-Standardschriftart11111111">
    <w:name w:val="WW-Absatz-Standardschriftart11111111"/>
    <w:uiPriority w:val="99"/>
    <w:rsid w:val="00503EFE"/>
  </w:style>
  <w:style w:type="character" w:customStyle="1" w:styleId="WW-Absatz-Standardschriftart111111111">
    <w:name w:val="WW-Absatz-Standardschriftart111111111"/>
    <w:uiPriority w:val="99"/>
    <w:rsid w:val="00503EFE"/>
  </w:style>
  <w:style w:type="character" w:customStyle="1" w:styleId="WW-Absatz-Standardschriftart1111111111">
    <w:name w:val="WW-Absatz-Standardschriftart1111111111"/>
    <w:uiPriority w:val="99"/>
    <w:rsid w:val="00503EFE"/>
  </w:style>
  <w:style w:type="character" w:customStyle="1" w:styleId="WW-Absatz-Standardschriftart11111111111">
    <w:name w:val="WW-Absatz-Standardschriftart11111111111"/>
    <w:uiPriority w:val="99"/>
    <w:rsid w:val="00503EFE"/>
  </w:style>
  <w:style w:type="character" w:customStyle="1" w:styleId="WW-Absatz-Standardschriftart111111111111">
    <w:name w:val="WW-Absatz-Standardschriftart111111111111"/>
    <w:uiPriority w:val="99"/>
    <w:rsid w:val="00503EFE"/>
  </w:style>
  <w:style w:type="character" w:customStyle="1" w:styleId="WW-Absatz-Standardschriftart1111111111111">
    <w:name w:val="WW-Absatz-Standardschriftart1111111111111"/>
    <w:uiPriority w:val="99"/>
    <w:rsid w:val="00503EFE"/>
  </w:style>
  <w:style w:type="character" w:customStyle="1" w:styleId="WW-Absatz-Standardschriftart11111111111111">
    <w:name w:val="WW-Absatz-Standardschriftart11111111111111"/>
    <w:uiPriority w:val="99"/>
    <w:rsid w:val="00503EFE"/>
  </w:style>
  <w:style w:type="character" w:customStyle="1" w:styleId="WW-Absatz-Standardschriftart111111111111111">
    <w:name w:val="WW-Absatz-Standardschriftart111111111111111"/>
    <w:uiPriority w:val="99"/>
    <w:rsid w:val="00503EFE"/>
  </w:style>
  <w:style w:type="character" w:customStyle="1" w:styleId="WW-Absatz-Standardschriftart1111111111111111">
    <w:name w:val="WW-Absatz-Standardschriftart1111111111111111"/>
    <w:uiPriority w:val="99"/>
    <w:rsid w:val="00503EFE"/>
  </w:style>
  <w:style w:type="character" w:customStyle="1" w:styleId="WW-Absatz-Standardschriftart11111111111111111">
    <w:name w:val="WW-Absatz-Standardschriftart11111111111111111"/>
    <w:uiPriority w:val="99"/>
    <w:rsid w:val="00503EFE"/>
  </w:style>
  <w:style w:type="character" w:customStyle="1" w:styleId="WW-Absatz-Standardschriftart111111111111111111">
    <w:name w:val="WW-Absatz-Standardschriftart111111111111111111"/>
    <w:uiPriority w:val="99"/>
    <w:rsid w:val="00503EFE"/>
  </w:style>
  <w:style w:type="character" w:customStyle="1" w:styleId="WW-Absatz-Standardschriftart1111111111111111111">
    <w:name w:val="WW-Absatz-Standardschriftart1111111111111111111"/>
    <w:uiPriority w:val="99"/>
    <w:rsid w:val="00503EFE"/>
  </w:style>
  <w:style w:type="character" w:customStyle="1" w:styleId="WW-Absatz-Standardschriftart11111111111111111111">
    <w:name w:val="WW-Absatz-Standardschriftart11111111111111111111"/>
    <w:uiPriority w:val="99"/>
    <w:rsid w:val="00503EFE"/>
  </w:style>
  <w:style w:type="character" w:customStyle="1" w:styleId="WW-Absatz-Standardschriftart111111111111111111111">
    <w:name w:val="WW-Absatz-Standardschriftart111111111111111111111"/>
    <w:uiPriority w:val="99"/>
    <w:rsid w:val="00503EFE"/>
  </w:style>
  <w:style w:type="character" w:customStyle="1" w:styleId="WW-Absatz-Standardschriftart1111111111111111111111">
    <w:name w:val="WW-Absatz-Standardschriftart1111111111111111111111"/>
    <w:uiPriority w:val="99"/>
    <w:rsid w:val="00503EFE"/>
  </w:style>
  <w:style w:type="character" w:customStyle="1" w:styleId="WW-Absatz-Standardschriftart11111111111111111111111">
    <w:name w:val="WW-Absatz-Standardschriftart11111111111111111111111"/>
    <w:uiPriority w:val="99"/>
    <w:rsid w:val="00503EFE"/>
  </w:style>
  <w:style w:type="character" w:customStyle="1" w:styleId="WW-Absatz-Standardschriftart111111111111111111111111">
    <w:name w:val="WW-Absatz-Standardschriftart111111111111111111111111"/>
    <w:uiPriority w:val="99"/>
    <w:rsid w:val="00503EFE"/>
  </w:style>
  <w:style w:type="character" w:customStyle="1" w:styleId="WW-Absatz-Standardschriftart1111111111111111111111111">
    <w:name w:val="WW-Absatz-Standardschriftart1111111111111111111111111"/>
    <w:uiPriority w:val="99"/>
    <w:rsid w:val="00503EFE"/>
  </w:style>
  <w:style w:type="character" w:customStyle="1" w:styleId="WW-Absatz-Standardschriftart11111111111111111111111111">
    <w:name w:val="WW-Absatz-Standardschriftart11111111111111111111111111"/>
    <w:uiPriority w:val="99"/>
    <w:rsid w:val="00503EFE"/>
  </w:style>
  <w:style w:type="character" w:customStyle="1" w:styleId="WW-Absatz-Standardschriftart111111111111111111111111111">
    <w:name w:val="WW-Absatz-Standardschriftart111111111111111111111111111"/>
    <w:uiPriority w:val="99"/>
    <w:rsid w:val="00503EFE"/>
  </w:style>
  <w:style w:type="character" w:customStyle="1" w:styleId="WW-Absatz-Standardschriftart1111111111111111111111111111">
    <w:name w:val="WW-Absatz-Standardschriftart1111111111111111111111111111"/>
    <w:uiPriority w:val="99"/>
    <w:rsid w:val="00503EFE"/>
  </w:style>
  <w:style w:type="character" w:customStyle="1" w:styleId="WW-Absatz-Standardschriftart11111111111111111111111111111">
    <w:name w:val="WW-Absatz-Standardschriftart11111111111111111111111111111"/>
    <w:uiPriority w:val="99"/>
    <w:rsid w:val="00503EFE"/>
  </w:style>
  <w:style w:type="character" w:customStyle="1" w:styleId="WW-Absatz-Standardschriftart111111111111111111111111111111">
    <w:name w:val="WW-Absatz-Standardschriftart111111111111111111111111111111"/>
    <w:uiPriority w:val="99"/>
    <w:rsid w:val="00503EFE"/>
  </w:style>
  <w:style w:type="character" w:customStyle="1" w:styleId="WW-Absatz-Standardschriftart1111111111111111111111111111111">
    <w:name w:val="WW-Absatz-Standardschriftart1111111111111111111111111111111"/>
    <w:uiPriority w:val="99"/>
    <w:rsid w:val="00503EFE"/>
  </w:style>
  <w:style w:type="character" w:customStyle="1" w:styleId="WW-Absatz-Standardschriftart11111111111111111111111111111111">
    <w:name w:val="WW-Absatz-Standardschriftart11111111111111111111111111111111"/>
    <w:uiPriority w:val="99"/>
    <w:rsid w:val="00503EFE"/>
  </w:style>
  <w:style w:type="character" w:customStyle="1" w:styleId="WW-Absatz-Standardschriftart111111111111111111111111111111111">
    <w:name w:val="WW-Absatz-Standardschriftart111111111111111111111111111111111"/>
    <w:uiPriority w:val="99"/>
    <w:rsid w:val="00503EFE"/>
  </w:style>
  <w:style w:type="character" w:customStyle="1" w:styleId="WW-Absatz-Standardschriftart1111111111111111111111111111111111">
    <w:name w:val="WW-Absatz-Standardschriftart1111111111111111111111111111111111"/>
    <w:uiPriority w:val="99"/>
    <w:rsid w:val="00503EFE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503EFE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503EFE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503EFE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503EFE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503EFE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503EFE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503EFE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503EFE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503EFE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503EFE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503EFE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503EFE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503EFE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503EFE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503EFE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503EFE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503EFE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503EFE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503EFE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503EFE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503EFE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503EF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503EFE"/>
  </w:style>
  <w:style w:type="character" w:customStyle="1" w:styleId="WW8Num3z0">
    <w:name w:val="WW8Num3z0"/>
    <w:uiPriority w:val="99"/>
    <w:rsid w:val="00503EFE"/>
    <w:rPr>
      <w:rFonts w:ascii="Times New Roman" w:hAnsi="Times New Roman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503EFE"/>
  </w:style>
  <w:style w:type="character" w:customStyle="1" w:styleId="WW8Num4z0">
    <w:name w:val="WW8Num4z0"/>
    <w:uiPriority w:val="99"/>
    <w:rsid w:val="00503EFE"/>
    <w:rPr>
      <w:rFonts w:ascii="Symbol" w:hAnsi="Symbol"/>
    </w:rPr>
  </w:style>
  <w:style w:type="character" w:customStyle="1" w:styleId="WW8Num5z0">
    <w:name w:val="WW8Num5z0"/>
    <w:uiPriority w:val="99"/>
    <w:rsid w:val="00503EFE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8Num2z0">
    <w:name w:val="WW8Num2z0"/>
    <w:uiPriority w:val="99"/>
    <w:rsid w:val="00503EFE"/>
    <w:rPr>
      <w:rFonts w:ascii="Symbol" w:hAnsi="Symbol"/>
      <w:sz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8Num3z1">
    <w:name w:val="WW8Num3z1"/>
    <w:uiPriority w:val="99"/>
    <w:rsid w:val="00503EFE"/>
    <w:rPr>
      <w:rFonts w:ascii="Courier New" w:hAnsi="Courier New"/>
    </w:rPr>
  </w:style>
  <w:style w:type="character" w:customStyle="1" w:styleId="WW8Num3z2">
    <w:name w:val="WW8Num3z2"/>
    <w:uiPriority w:val="99"/>
    <w:rsid w:val="00503EFE"/>
    <w:rPr>
      <w:rFonts w:ascii="Wingdings" w:hAnsi="Wingdings"/>
    </w:rPr>
  </w:style>
  <w:style w:type="character" w:customStyle="1" w:styleId="WW8Num3z3">
    <w:name w:val="WW8Num3z3"/>
    <w:uiPriority w:val="99"/>
    <w:rsid w:val="00503EFE"/>
    <w:rPr>
      <w:rFonts w:ascii="Symbol" w:hAnsi="Symbol"/>
    </w:rPr>
  </w:style>
  <w:style w:type="character" w:customStyle="1" w:styleId="WW8Num6z0">
    <w:name w:val="WW8Num6z0"/>
    <w:uiPriority w:val="99"/>
    <w:rsid w:val="00503EFE"/>
    <w:rPr>
      <w:rFonts w:ascii="Times New Roman" w:hAnsi="Times New Roman"/>
    </w:rPr>
  </w:style>
  <w:style w:type="character" w:customStyle="1" w:styleId="WW8Num8z0">
    <w:name w:val="WW8Num8z0"/>
    <w:uiPriority w:val="99"/>
    <w:rsid w:val="00503EFE"/>
    <w:rPr>
      <w:rFonts w:ascii="Times New Roman" w:hAnsi="Times New Roman"/>
    </w:rPr>
  </w:style>
  <w:style w:type="character" w:customStyle="1" w:styleId="WW8Num8z1">
    <w:name w:val="WW8Num8z1"/>
    <w:uiPriority w:val="99"/>
    <w:rsid w:val="00503EFE"/>
    <w:rPr>
      <w:rFonts w:ascii="Courier New" w:hAnsi="Courier New"/>
    </w:rPr>
  </w:style>
  <w:style w:type="character" w:customStyle="1" w:styleId="WW8Num8z2">
    <w:name w:val="WW8Num8z2"/>
    <w:uiPriority w:val="99"/>
    <w:rsid w:val="00503EFE"/>
    <w:rPr>
      <w:rFonts w:ascii="Wingdings" w:hAnsi="Wingdings"/>
    </w:rPr>
  </w:style>
  <w:style w:type="character" w:customStyle="1" w:styleId="WW8Num8z3">
    <w:name w:val="WW8Num8z3"/>
    <w:uiPriority w:val="99"/>
    <w:rsid w:val="00503EFE"/>
    <w:rPr>
      <w:rFonts w:ascii="Symbol" w:hAnsi="Symbol"/>
    </w:rPr>
  </w:style>
  <w:style w:type="character" w:customStyle="1" w:styleId="WW8Num9z0">
    <w:name w:val="WW8Num9z0"/>
    <w:uiPriority w:val="99"/>
    <w:rsid w:val="00503EFE"/>
    <w:rPr>
      <w:rFonts w:ascii="Times New Roman" w:hAnsi="Times New Roman"/>
    </w:rPr>
  </w:style>
  <w:style w:type="character" w:customStyle="1" w:styleId="WW8Num9z1">
    <w:name w:val="WW8Num9z1"/>
    <w:uiPriority w:val="99"/>
    <w:rsid w:val="00503EFE"/>
    <w:rPr>
      <w:rFonts w:ascii="Courier New" w:hAnsi="Courier New"/>
    </w:rPr>
  </w:style>
  <w:style w:type="character" w:customStyle="1" w:styleId="WW8Num9z2">
    <w:name w:val="WW8Num9z2"/>
    <w:uiPriority w:val="99"/>
    <w:rsid w:val="00503EFE"/>
    <w:rPr>
      <w:rFonts w:ascii="Wingdings" w:hAnsi="Wingdings"/>
    </w:rPr>
  </w:style>
  <w:style w:type="character" w:customStyle="1" w:styleId="WW8Num9z3">
    <w:name w:val="WW8Num9z3"/>
    <w:uiPriority w:val="99"/>
    <w:rsid w:val="00503EFE"/>
    <w:rPr>
      <w:rFonts w:ascii="Symbol" w:hAnsi="Symbol"/>
    </w:rPr>
  </w:style>
  <w:style w:type="character" w:customStyle="1" w:styleId="WW8Num11z0">
    <w:name w:val="WW8Num11z0"/>
    <w:uiPriority w:val="99"/>
    <w:rsid w:val="00503EFE"/>
    <w:rPr>
      <w:rFonts w:ascii="Times New Roman" w:hAnsi="Times New Roman"/>
    </w:rPr>
  </w:style>
  <w:style w:type="character" w:customStyle="1" w:styleId="WW8Num11z1">
    <w:name w:val="WW8Num11z1"/>
    <w:uiPriority w:val="99"/>
    <w:rsid w:val="00503EFE"/>
    <w:rPr>
      <w:rFonts w:ascii="Courier New" w:hAnsi="Courier New"/>
    </w:rPr>
  </w:style>
  <w:style w:type="character" w:customStyle="1" w:styleId="WW8Num11z2">
    <w:name w:val="WW8Num11z2"/>
    <w:uiPriority w:val="99"/>
    <w:rsid w:val="00503EFE"/>
    <w:rPr>
      <w:rFonts w:ascii="Wingdings" w:hAnsi="Wingdings"/>
    </w:rPr>
  </w:style>
  <w:style w:type="character" w:customStyle="1" w:styleId="WW8Num11z3">
    <w:name w:val="WW8Num11z3"/>
    <w:uiPriority w:val="99"/>
    <w:rsid w:val="00503EFE"/>
    <w:rPr>
      <w:rFonts w:ascii="Symbol" w:hAnsi="Symbol"/>
    </w:rPr>
  </w:style>
  <w:style w:type="character" w:customStyle="1" w:styleId="WW8Num13z1">
    <w:name w:val="WW8Num13z1"/>
    <w:uiPriority w:val="99"/>
    <w:rsid w:val="00503EFE"/>
    <w:rPr>
      <w:rFonts w:ascii="Times New Roman" w:hAnsi="Times New Roman"/>
    </w:rPr>
  </w:style>
  <w:style w:type="character" w:customStyle="1" w:styleId="WW8Num16z0">
    <w:name w:val="WW8Num16z0"/>
    <w:uiPriority w:val="99"/>
    <w:rsid w:val="00503EFE"/>
    <w:rPr>
      <w:rFonts w:ascii="Times New Roman" w:hAnsi="Times New Roman"/>
    </w:rPr>
  </w:style>
  <w:style w:type="character" w:customStyle="1" w:styleId="WW8Num16z1">
    <w:name w:val="WW8Num16z1"/>
    <w:uiPriority w:val="99"/>
    <w:rsid w:val="00503EFE"/>
    <w:rPr>
      <w:rFonts w:ascii="Courier New" w:hAnsi="Courier New"/>
    </w:rPr>
  </w:style>
  <w:style w:type="character" w:customStyle="1" w:styleId="WW8Num16z2">
    <w:name w:val="WW8Num16z2"/>
    <w:uiPriority w:val="99"/>
    <w:rsid w:val="00503EFE"/>
    <w:rPr>
      <w:rFonts w:ascii="Wingdings" w:hAnsi="Wingdings"/>
    </w:rPr>
  </w:style>
  <w:style w:type="character" w:customStyle="1" w:styleId="WW8Num16z3">
    <w:name w:val="WW8Num16z3"/>
    <w:uiPriority w:val="99"/>
    <w:rsid w:val="00503EFE"/>
    <w:rPr>
      <w:rFonts w:ascii="Symbol" w:hAnsi="Symbol"/>
    </w:rPr>
  </w:style>
  <w:style w:type="character" w:customStyle="1" w:styleId="WW8Num19z0">
    <w:name w:val="WW8Num19z0"/>
    <w:uiPriority w:val="99"/>
    <w:rsid w:val="00503EFE"/>
    <w:rPr>
      <w:rFonts w:ascii="Times New Roman" w:hAnsi="Times New Roman"/>
    </w:rPr>
  </w:style>
  <w:style w:type="character" w:customStyle="1" w:styleId="WW8Num19z1">
    <w:name w:val="WW8Num19z1"/>
    <w:uiPriority w:val="99"/>
    <w:rsid w:val="00503EFE"/>
    <w:rPr>
      <w:rFonts w:ascii="Courier New" w:hAnsi="Courier New"/>
    </w:rPr>
  </w:style>
  <w:style w:type="character" w:customStyle="1" w:styleId="WW8Num19z2">
    <w:name w:val="WW8Num19z2"/>
    <w:uiPriority w:val="99"/>
    <w:rsid w:val="00503EFE"/>
    <w:rPr>
      <w:rFonts w:ascii="Wingdings" w:hAnsi="Wingdings"/>
    </w:rPr>
  </w:style>
  <w:style w:type="character" w:customStyle="1" w:styleId="WW8Num19z3">
    <w:name w:val="WW8Num19z3"/>
    <w:uiPriority w:val="99"/>
    <w:rsid w:val="00503EFE"/>
    <w:rPr>
      <w:rFonts w:ascii="Symbol" w:hAnsi="Symbol"/>
    </w:rPr>
  </w:style>
  <w:style w:type="character" w:customStyle="1" w:styleId="WW8Num21z0">
    <w:name w:val="WW8Num21z0"/>
    <w:uiPriority w:val="99"/>
    <w:rsid w:val="00503EFE"/>
    <w:rPr>
      <w:rFonts w:ascii="Symbol" w:hAnsi="Symbol"/>
    </w:rPr>
  </w:style>
  <w:style w:type="character" w:customStyle="1" w:styleId="WW8Num21z1">
    <w:name w:val="WW8Num21z1"/>
    <w:uiPriority w:val="99"/>
    <w:rsid w:val="00503EFE"/>
    <w:rPr>
      <w:rFonts w:ascii="Courier New" w:hAnsi="Courier New"/>
    </w:rPr>
  </w:style>
  <w:style w:type="character" w:customStyle="1" w:styleId="WW8Num21z2">
    <w:name w:val="WW8Num21z2"/>
    <w:uiPriority w:val="99"/>
    <w:rsid w:val="00503EFE"/>
    <w:rPr>
      <w:rFonts w:ascii="Wingdings" w:hAnsi="Wingdings"/>
    </w:rPr>
  </w:style>
  <w:style w:type="character" w:customStyle="1" w:styleId="WW8Num22z0">
    <w:name w:val="WW8Num22z0"/>
    <w:uiPriority w:val="99"/>
    <w:rsid w:val="00503EFE"/>
    <w:rPr>
      <w:rFonts w:ascii="Times New Roman" w:hAnsi="Times New Roman"/>
    </w:rPr>
  </w:style>
  <w:style w:type="character" w:customStyle="1" w:styleId="WW8Num22z1">
    <w:name w:val="WW8Num22z1"/>
    <w:uiPriority w:val="99"/>
    <w:rsid w:val="00503EFE"/>
    <w:rPr>
      <w:rFonts w:ascii="Courier New" w:hAnsi="Courier New"/>
    </w:rPr>
  </w:style>
  <w:style w:type="character" w:customStyle="1" w:styleId="WW8Num22z2">
    <w:name w:val="WW8Num22z2"/>
    <w:uiPriority w:val="99"/>
    <w:rsid w:val="00503EFE"/>
    <w:rPr>
      <w:rFonts w:ascii="Wingdings" w:hAnsi="Wingdings"/>
    </w:rPr>
  </w:style>
  <w:style w:type="character" w:customStyle="1" w:styleId="WW8Num22z3">
    <w:name w:val="WW8Num22z3"/>
    <w:uiPriority w:val="99"/>
    <w:rsid w:val="00503EFE"/>
    <w:rPr>
      <w:rFonts w:ascii="Symbol" w:hAnsi="Symbol"/>
    </w:rPr>
  </w:style>
  <w:style w:type="character" w:customStyle="1" w:styleId="WW8Num26z0">
    <w:name w:val="WW8Num26z0"/>
    <w:uiPriority w:val="99"/>
    <w:rsid w:val="00503EFE"/>
    <w:rPr>
      <w:rFonts w:ascii="Times New Roman" w:hAnsi="Times New Roman"/>
    </w:rPr>
  </w:style>
  <w:style w:type="character" w:customStyle="1" w:styleId="WW8Num26z1">
    <w:name w:val="WW8Num26z1"/>
    <w:uiPriority w:val="99"/>
    <w:rsid w:val="00503EFE"/>
    <w:rPr>
      <w:rFonts w:ascii="Courier New" w:hAnsi="Courier New"/>
    </w:rPr>
  </w:style>
  <w:style w:type="character" w:customStyle="1" w:styleId="WW8Num26z2">
    <w:name w:val="WW8Num26z2"/>
    <w:uiPriority w:val="99"/>
    <w:rsid w:val="00503EFE"/>
    <w:rPr>
      <w:rFonts w:ascii="Wingdings" w:hAnsi="Wingdings"/>
    </w:rPr>
  </w:style>
  <w:style w:type="character" w:customStyle="1" w:styleId="WW8Num26z3">
    <w:name w:val="WW8Num26z3"/>
    <w:uiPriority w:val="99"/>
    <w:rsid w:val="00503EFE"/>
    <w:rPr>
      <w:rFonts w:ascii="Symbol" w:hAnsi="Symbol"/>
    </w:rPr>
  </w:style>
  <w:style w:type="character" w:customStyle="1" w:styleId="WW8Num27z1">
    <w:name w:val="WW8Num27z1"/>
    <w:uiPriority w:val="99"/>
    <w:rsid w:val="00503EFE"/>
    <w:rPr>
      <w:rFonts w:ascii="Times New Roman" w:hAnsi="Times New Roman"/>
      <w:sz w:val="20"/>
    </w:rPr>
  </w:style>
  <w:style w:type="character" w:customStyle="1" w:styleId="11">
    <w:name w:val="Основной шрифт абзаца1"/>
    <w:uiPriority w:val="99"/>
    <w:rsid w:val="00503EFE"/>
  </w:style>
  <w:style w:type="character" w:customStyle="1" w:styleId="a5">
    <w:name w:val="Маркеры списка"/>
    <w:uiPriority w:val="99"/>
    <w:rsid w:val="00503EFE"/>
    <w:rPr>
      <w:rFonts w:ascii="OpenSymbol" w:hAnsi="OpenSymbol"/>
    </w:rPr>
  </w:style>
  <w:style w:type="character" w:styleId="a6">
    <w:name w:val="Emphasis"/>
    <w:basedOn w:val="11"/>
    <w:uiPriority w:val="99"/>
    <w:qFormat/>
    <w:rsid w:val="00503EFE"/>
    <w:rPr>
      <w:rFonts w:cs="Times New Roman"/>
      <w:b/>
      <w:bCs/>
    </w:rPr>
  </w:style>
  <w:style w:type="character" w:customStyle="1" w:styleId="a7">
    <w:name w:val="Символ нумерации"/>
    <w:uiPriority w:val="99"/>
    <w:rsid w:val="00503EFE"/>
  </w:style>
  <w:style w:type="character" w:styleId="a8">
    <w:name w:val="Hyperlink"/>
    <w:basedOn w:val="a2"/>
    <w:uiPriority w:val="99"/>
    <w:rsid w:val="00503EFE"/>
    <w:rPr>
      <w:rFonts w:cs="Times New Roman"/>
      <w:color w:val="000080"/>
      <w:u w:val="single"/>
    </w:rPr>
  </w:style>
  <w:style w:type="character" w:customStyle="1" w:styleId="hps">
    <w:name w:val="hps"/>
    <w:basedOn w:val="11"/>
    <w:uiPriority w:val="99"/>
    <w:rsid w:val="00503EFE"/>
    <w:rPr>
      <w:rFonts w:cs="Times New Roman"/>
    </w:rPr>
  </w:style>
  <w:style w:type="character" w:styleId="a9">
    <w:name w:val="Strong"/>
    <w:basedOn w:val="a2"/>
    <w:uiPriority w:val="99"/>
    <w:qFormat/>
    <w:rsid w:val="00503EFE"/>
    <w:rPr>
      <w:rFonts w:cs="Times New Roman"/>
      <w:b/>
    </w:rPr>
  </w:style>
  <w:style w:type="paragraph" w:customStyle="1" w:styleId="a0">
    <w:name w:val="Заголовок"/>
    <w:basedOn w:val="a"/>
    <w:next w:val="a1"/>
    <w:uiPriority w:val="99"/>
    <w:rsid w:val="00503EF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link w:val="aa"/>
    <w:uiPriority w:val="99"/>
    <w:rsid w:val="00503EFE"/>
    <w:pPr>
      <w:jc w:val="center"/>
    </w:pPr>
    <w:rPr>
      <w:sz w:val="28"/>
    </w:rPr>
  </w:style>
  <w:style w:type="character" w:customStyle="1" w:styleId="aa">
    <w:name w:val="Основной текст Знак"/>
    <w:basedOn w:val="a2"/>
    <w:link w:val="a1"/>
    <w:uiPriority w:val="99"/>
    <w:semiHidden/>
    <w:locked/>
    <w:rsid w:val="004474C3"/>
    <w:rPr>
      <w:rFonts w:cs="Times New Roman"/>
      <w:kern w:val="1"/>
      <w:sz w:val="24"/>
      <w:szCs w:val="24"/>
      <w:lang w:eastAsia="ar-SA" w:bidi="ar-SA"/>
    </w:rPr>
  </w:style>
  <w:style w:type="paragraph" w:styleId="ab">
    <w:name w:val="List"/>
    <w:basedOn w:val="a1"/>
    <w:uiPriority w:val="99"/>
    <w:rsid w:val="00503EF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503EF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503EFE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uiPriority w:val="99"/>
    <w:qFormat/>
    <w:rsid w:val="00503EFE"/>
    <w:pPr>
      <w:jc w:val="center"/>
    </w:pPr>
    <w:rPr>
      <w:sz w:val="28"/>
      <w:lang w:val="uk-UA"/>
    </w:rPr>
  </w:style>
  <w:style w:type="character" w:customStyle="1" w:styleId="ae">
    <w:name w:val="Название Знак"/>
    <w:basedOn w:val="a2"/>
    <w:link w:val="ac"/>
    <w:uiPriority w:val="99"/>
    <w:locked/>
    <w:rsid w:val="004474C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d">
    <w:name w:val="Subtitle"/>
    <w:basedOn w:val="a0"/>
    <w:next w:val="a1"/>
    <w:link w:val="af"/>
    <w:uiPriority w:val="99"/>
    <w:qFormat/>
    <w:rsid w:val="00503EFE"/>
    <w:pPr>
      <w:jc w:val="center"/>
    </w:pPr>
    <w:rPr>
      <w:i/>
      <w:iCs/>
    </w:rPr>
  </w:style>
  <w:style w:type="character" w:customStyle="1" w:styleId="af">
    <w:name w:val="Подзаголовок Знак"/>
    <w:basedOn w:val="a2"/>
    <w:link w:val="ad"/>
    <w:uiPriority w:val="99"/>
    <w:locked/>
    <w:rsid w:val="004474C3"/>
    <w:rPr>
      <w:rFonts w:ascii="Cambria" w:hAnsi="Cambria" w:cs="Times New Roman"/>
      <w:kern w:val="1"/>
      <w:sz w:val="24"/>
      <w:szCs w:val="24"/>
      <w:lang w:eastAsia="ar-SA" w:bidi="ar-SA"/>
    </w:rPr>
  </w:style>
  <w:style w:type="paragraph" w:styleId="af0">
    <w:name w:val="Body Text Indent"/>
    <w:basedOn w:val="a"/>
    <w:link w:val="af1"/>
    <w:uiPriority w:val="99"/>
    <w:rsid w:val="00503EFE"/>
    <w:pPr>
      <w:ind w:left="2199"/>
      <w:jc w:val="both"/>
    </w:pPr>
    <w:rPr>
      <w:sz w:val="28"/>
      <w:lang w:val="uk-UA"/>
    </w:rPr>
  </w:style>
  <w:style w:type="character" w:customStyle="1" w:styleId="af1">
    <w:name w:val="Основной текст с отступом Знак"/>
    <w:basedOn w:val="a2"/>
    <w:link w:val="af0"/>
    <w:uiPriority w:val="99"/>
    <w:semiHidden/>
    <w:locked/>
    <w:rsid w:val="004474C3"/>
    <w:rPr>
      <w:rFonts w:cs="Times New Roman"/>
      <w:kern w:val="1"/>
      <w:sz w:val="24"/>
      <w:szCs w:val="24"/>
      <w:lang w:eastAsia="ar-SA" w:bidi="ar-SA"/>
    </w:rPr>
  </w:style>
  <w:style w:type="paragraph" w:customStyle="1" w:styleId="21">
    <w:name w:val="Основной текст 21"/>
    <w:basedOn w:val="a"/>
    <w:uiPriority w:val="99"/>
    <w:rsid w:val="00503EFE"/>
    <w:pPr>
      <w:jc w:val="both"/>
    </w:pPr>
    <w:rPr>
      <w:sz w:val="28"/>
      <w:szCs w:val="28"/>
      <w:lang w:val="uk-UA"/>
    </w:rPr>
  </w:style>
  <w:style w:type="paragraph" w:customStyle="1" w:styleId="210">
    <w:name w:val="Основной текст с отступом 21"/>
    <w:basedOn w:val="a"/>
    <w:uiPriority w:val="99"/>
    <w:rsid w:val="00503EFE"/>
    <w:pPr>
      <w:ind w:left="70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uiPriority w:val="99"/>
    <w:rsid w:val="00503EFE"/>
    <w:pPr>
      <w:ind w:firstLine="708"/>
    </w:pPr>
    <w:rPr>
      <w:sz w:val="28"/>
    </w:rPr>
  </w:style>
  <w:style w:type="paragraph" w:customStyle="1" w:styleId="310">
    <w:name w:val="Основной текст 31"/>
    <w:basedOn w:val="a"/>
    <w:uiPriority w:val="99"/>
    <w:rsid w:val="00503EFE"/>
    <w:pPr>
      <w:jc w:val="both"/>
    </w:pPr>
    <w:rPr>
      <w:rFonts w:ascii="Bookman Old Style" w:hAnsi="Bookman Old Style"/>
      <w:sz w:val="26"/>
      <w:lang w:val="uk-UA"/>
    </w:rPr>
  </w:style>
  <w:style w:type="paragraph" w:customStyle="1" w:styleId="af2">
    <w:name w:val="Содержимое таблицы"/>
    <w:basedOn w:val="a"/>
    <w:uiPriority w:val="99"/>
    <w:rsid w:val="00503EFE"/>
    <w:pPr>
      <w:suppressLineNumbers/>
    </w:pPr>
  </w:style>
  <w:style w:type="paragraph" w:customStyle="1" w:styleId="af3">
    <w:name w:val="Заголовок таблицы"/>
    <w:basedOn w:val="af2"/>
    <w:uiPriority w:val="99"/>
    <w:rsid w:val="00503EF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uiPriority w:val="99"/>
    <w:rsid w:val="00503EFE"/>
    <w:pPr>
      <w:tabs>
        <w:tab w:val="num" w:pos="0"/>
      </w:tabs>
    </w:pPr>
    <w:rPr>
      <w:b/>
      <w:bCs/>
      <w:sz w:val="21"/>
      <w:szCs w:val="21"/>
    </w:rPr>
  </w:style>
  <w:style w:type="paragraph" w:customStyle="1" w:styleId="af4">
    <w:name w:val="???????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36"/>
      <w:szCs w:val="36"/>
      <w:lang w:eastAsia="hi-IN" w:bidi="hi-IN"/>
    </w:rPr>
  </w:style>
  <w:style w:type="paragraph" w:customStyle="1" w:styleId="af5">
    <w:name w:val="?????? ?? ????????"/>
    <w:basedOn w:val="af4"/>
    <w:uiPriority w:val="99"/>
    <w:rsid w:val="00503EFE"/>
  </w:style>
  <w:style w:type="paragraph" w:customStyle="1" w:styleId="af6">
    <w:name w:val="?????? ? ?????"/>
    <w:basedOn w:val="af4"/>
    <w:uiPriority w:val="99"/>
    <w:rsid w:val="00503EFE"/>
  </w:style>
  <w:style w:type="paragraph" w:customStyle="1" w:styleId="af7">
    <w:name w:val="?????? ??? ???????"/>
    <w:basedOn w:val="af4"/>
    <w:uiPriority w:val="99"/>
    <w:rsid w:val="00503EFE"/>
  </w:style>
  <w:style w:type="paragraph" w:customStyle="1" w:styleId="af8">
    <w:name w:val="?????"/>
    <w:basedOn w:val="af4"/>
    <w:uiPriority w:val="99"/>
    <w:rsid w:val="00503EFE"/>
  </w:style>
  <w:style w:type="paragraph" w:customStyle="1" w:styleId="af9">
    <w:name w:val="???????? ?????"/>
    <w:basedOn w:val="af4"/>
    <w:uiPriority w:val="99"/>
    <w:rsid w:val="00503EFE"/>
  </w:style>
  <w:style w:type="paragraph" w:customStyle="1" w:styleId="afa">
    <w:name w:val="???????????? ?????? ?? ??????"/>
    <w:basedOn w:val="af4"/>
    <w:uiPriority w:val="99"/>
    <w:rsid w:val="00503EFE"/>
  </w:style>
  <w:style w:type="paragraph" w:customStyle="1" w:styleId="afb">
    <w:name w:val="?????? ?????? ? ????????"/>
    <w:basedOn w:val="af4"/>
    <w:uiPriority w:val="99"/>
    <w:rsid w:val="00503EFE"/>
    <w:pPr>
      <w:ind w:firstLine="340"/>
    </w:pPr>
  </w:style>
  <w:style w:type="paragraph" w:customStyle="1" w:styleId="afc">
    <w:name w:val="?????????"/>
    <w:basedOn w:val="af4"/>
    <w:uiPriority w:val="99"/>
    <w:rsid w:val="00503EFE"/>
  </w:style>
  <w:style w:type="paragraph" w:customStyle="1" w:styleId="14">
    <w:name w:val="????????? 1"/>
    <w:basedOn w:val="af4"/>
    <w:uiPriority w:val="99"/>
    <w:rsid w:val="00503EFE"/>
    <w:pPr>
      <w:jc w:val="center"/>
    </w:pPr>
  </w:style>
  <w:style w:type="paragraph" w:customStyle="1" w:styleId="22">
    <w:name w:val="????????? 2"/>
    <w:basedOn w:val="af4"/>
    <w:uiPriority w:val="99"/>
    <w:rsid w:val="00503EFE"/>
    <w:pPr>
      <w:spacing w:before="57" w:after="57"/>
      <w:ind w:right="113"/>
      <w:jc w:val="center"/>
    </w:pPr>
  </w:style>
  <w:style w:type="paragraph" w:customStyle="1" w:styleId="WW-">
    <w:name w:val="WW-?????????"/>
    <w:basedOn w:val="af4"/>
    <w:uiPriority w:val="99"/>
    <w:rsid w:val="00503EFE"/>
    <w:pPr>
      <w:spacing w:before="238" w:after="119"/>
    </w:pPr>
  </w:style>
  <w:style w:type="paragraph" w:customStyle="1" w:styleId="WW-1">
    <w:name w:val="WW-????????? 1"/>
    <w:basedOn w:val="af4"/>
    <w:uiPriority w:val="99"/>
    <w:rsid w:val="00503EFE"/>
    <w:pPr>
      <w:spacing w:before="238" w:after="119"/>
    </w:pPr>
  </w:style>
  <w:style w:type="paragraph" w:customStyle="1" w:styleId="WW-2">
    <w:name w:val="WW-????????? 2"/>
    <w:basedOn w:val="af4"/>
    <w:uiPriority w:val="99"/>
    <w:rsid w:val="00503EFE"/>
    <w:pPr>
      <w:spacing w:before="238" w:after="119"/>
    </w:pPr>
  </w:style>
  <w:style w:type="paragraph" w:customStyle="1" w:styleId="afd">
    <w:name w:val="????????? ?????"/>
    <w:basedOn w:val="af4"/>
    <w:uiPriority w:val="99"/>
    <w:rsid w:val="00503EFE"/>
  </w:style>
  <w:style w:type="paragraph" w:customStyle="1" w:styleId="LTGliederung1">
    <w:name w:val="???????~LT~Gliederung 1"/>
    <w:uiPriority w:val="99"/>
    <w:rsid w:val="00503EFE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before="160"/>
      <w:ind w:left="540" w:hanging="540"/>
    </w:pPr>
    <w:rPr>
      <w:rFonts w:ascii="Microsoft YaHei" w:eastAsia="Microsoft YaHei" w:hAnsi="Microsoft YaHei" w:cs="Microsoft YaHei"/>
      <w:color w:val="FFFFFF"/>
      <w:sz w:val="64"/>
      <w:szCs w:val="64"/>
      <w:lang w:eastAsia="hi-IN" w:bidi="hi-IN"/>
    </w:rPr>
  </w:style>
  <w:style w:type="paragraph" w:customStyle="1" w:styleId="LTGliederung2">
    <w:name w:val="???????~LT~Gliederung 2"/>
    <w:basedOn w:val="LTGliederung1"/>
    <w:uiPriority w:val="99"/>
    <w:rsid w:val="00503EFE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spacing w:before="139"/>
      <w:ind w:left="1170" w:hanging="450"/>
    </w:pPr>
    <w:rPr>
      <w:sz w:val="56"/>
      <w:szCs w:val="56"/>
    </w:rPr>
  </w:style>
  <w:style w:type="paragraph" w:customStyle="1" w:styleId="LTGliederung3">
    <w:name w:val="???????~LT~Gliederung 3"/>
    <w:basedOn w:val="LTGliederung2"/>
    <w:uiPriority w:val="99"/>
    <w:rsid w:val="00503EFE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spacing w:before="120"/>
      <w:ind w:left="1800" w:hanging="360"/>
    </w:pPr>
    <w:rPr>
      <w:sz w:val="48"/>
      <w:szCs w:val="48"/>
    </w:rPr>
  </w:style>
  <w:style w:type="paragraph" w:customStyle="1" w:styleId="LTGliederung4">
    <w:name w:val="???????~LT~Gliederung 4"/>
    <w:basedOn w:val="LTGliederung3"/>
    <w:uiPriority w:val="99"/>
    <w:rsid w:val="00503EFE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spacing w:before="100"/>
      <w:ind w:left="2520"/>
    </w:pPr>
    <w:rPr>
      <w:sz w:val="40"/>
      <w:szCs w:val="40"/>
    </w:rPr>
  </w:style>
  <w:style w:type="paragraph" w:customStyle="1" w:styleId="LTGliederung5">
    <w:name w:val="???????~LT~Gliederung 5"/>
    <w:basedOn w:val="LTGliederung4"/>
    <w:uiPriority w:val="99"/>
    <w:rsid w:val="00503EFE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ind w:left="3240"/>
    </w:pPr>
  </w:style>
  <w:style w:type="paragraph" w:customStyle="1" w:styleId="LTGliederung6">
    <w:name w:val="???????~LT~Gliederung 6"/>
    <w:basedOn w:val="LTGliederung5"/>
    <w:uiPriority w:val="99"/>
    <w:rsid w:val="00503EFE"/>
  </w:style>
  <w:style w:type="paragraph" w:customStyle="1" w:styleId="LTGliederung7">
    <w:name w:val="???????~LT~Gliederung 7"/>
    <w:basedOn w:val="LTGliederung6"/>
    <w:uiPriority w:val="99"/>
    <w:rsid w:val="00503EFE"/>
  </w:style>
  <w:style w:type="paragraph" w:customStyle="1" w:styleId="LTGliederung8">
    <w:name w:val="???????~LT~Gliederung 8"/>
    <w:basedOn w:val="LTGliederung7"/>
    <w:uiPriority w:val="99"/>
    <w:rsid w:val="00503EFE"/>
  </w:style>
  <w:style w:type="paragraph" w:customStyle="1" w:styleId="LTGliederung9">
    <w:name w:val="???????~LT~Gliederung 9"/>
    <w:basedOn w:val="LTGliederung8"/>
    <w:uiPriority w:val="99"/>
    <w:rsid w:val="00503EFE"/>
  </w:style>
  <w:style w:type="paragraph" w:customStyle="1" w:styleId="LTTitel">
    <w:name w:val="???????~LT~Titel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88"/>
      <w:szCs w:val="88"/>
      <w:lang w:eastAsia="hi-IN" w:bidi="hi-IN"/>
    </w:rPr>
  </w:style>
  <w:style w:type="paragraph" w:customStyle="1" w:styleId="LTUntertitel">
    <w:name w:val="???????~LT~Untertitel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60"/>
      <w:jc w:val="center"/>
    </w:pPr>
    <w:rPr>
      <w:rFonts w:ascii="Microsoft YaHei" w:eastAsia="Microsoft YaHei" w:hAnsi="Microsoft YaHei" w:cs="Microsoft YaHei"/>
      <w:color w:val="FFFFFF"/>
      <w:sz w:val="64"/>
      <w:szCs w:val="64"/>
      <w:lang w:eastAsia="hi-IN" w:bidi="hi-IN"/>
    </w:rPr>
  </w:style>
  <w:style w:type="paragraph" w:customStyle="1" w:styleId="LTNotizen">
    <w:name w:val="???????~LT~Notizen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Mangal" w:hAnsi="Mangal" w:cs="Mangal"/>
      <w:color w:val="000000"/>
      <w:sz w:val="24"/>
      <w:szCs w:val="24"/>
      <w:lang w:eastAsia="hi-IN" w:bidi="hi-IN"/>
    </w:rPr>
  </w:style>
  <w:style w:type="paragraph" w:customStyle="1" w:styleId="LTHintergrundobjekte">
    <w:name w:val="???????~LT~Hintergrundobjekte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36"/>
      <w:szCs w:val="36"/>
      <w:lang w:eastAsia="hi-IN" w:bidi="hi-IN"/>
    </w:rPr>
  </w:style>
  <w:style w:type="paragraph" w:customStyle="1" w:styleId="LTHintergrund">
    <w:name w:val="???????~LT~Hintergrund"/>
    <w:uiPriority w:val="99"/>
    <w:rsid w:val="00503EFE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default">
    <w:name w:val="default"/>
    <w:uiPriority w:val="99"/>
    <w:rsid w:val="00503EFE"/>
    <w:pPr>
      <w:widowControl w:val="0"/>
      <w:suppressAutoHyphens/>
      <w:autoSpaceDE w:val="0"/>
      <w:spacing w:line="200" w:lineRule="atLeast"/>
    </w:pPr>
    <w:rPr>
      <w:rFonts w:ascii="Mangal" w:hAnsi="Mangal" w:cs="Mangal"/>
      <w:sz w:val="36"/>
      <w:szCs w:val="36"/>
      <w:lang w:eastAsia="hi-IN" w:bidi="hi-IN"/>
    </w:rPr>
  </w:style>
  <w:style w:type="paragraph" w:customStyle="1" w:styleId="blue1">
    <w:name w:val="blue1"/>
    <w:basedOn w:val="default"/>
    <w:uiPriority w:val="99"/>
    <w:rsid w:val="00503EFE"/>
  </w:style>
  <w:style w:type="paragraph" w:customStyle="1" w:styleId="blue2">
    <w:name w:val="blue2"/>
    <w:basedOn w:val="default"/>
    <w:uiPriority w:val="99"/>
    <w:rsid w:val="00503EFE"/>
  </w:style>
  <w:style w:type="paragraph" w:customStyle="1" w:styleId="blue3">
    <w:name w:val="blue3"/>
    <w:basedOn w:val="default"/>
    <w:uiPriority w:val="99"/>
    <w:rsid w:val="00503EFE"/>
  </w:style>
  <w:style w:type="paragraph" w:customStyle="1" w:styleId="bw1">
    <w:name w:val="bw1"/>
    <w:basedOn w:val="default"/>
    <w:uiPriority w:val="99"/>
    <w:rsid w:val="00503EFE"/>
  </w:style>
  <w:style w:type="paragraph" w:customStyle="1" w:styleId="bw2">
    <w:name w:val="bw2"/>
    <w:basedOn w:val="default"/>
    <w:uiPriority w:val="99"/>
    <w:rsid w:val="00503EFE"/>
  </w:style>
  <w:style w:type="paragraph" w:customStyle="1" w:styleId="bw3">
    <w:name w:val="bw3"/>
    <w:basedOn w:val="default"/>
    <w:uiPriority w:val="99"/>
    <w:rsid w:val="00503EFE"/>
  </w:style>
  <w:style w:type="paragraph" w:customStyle="1" w:styleId="orange1">
    <w:name w:val="orange1"/>
    <w:basedOn w:val="default"/>
    <w:uiPriority w:val="99"/>
    <w:rsid w:val="00503EFE"/>
  </w:style>
  <w:style w:type="paragraph" w:customStyle="1" w:styleId="orange2">
    <w:name w:val="orange2"/>
    <w:basedOn w:val="default"/>
    <w:uiPriority w:val="99"/>
    <w:rsid w:val="00503EFE"/>
  </w:style>
  <w:style w:type="paragraph" w:customStyle="1" w:styleId="orange3">
    <w:name w:val="orange3"/>
    <w:basedOn w:val="default"/>
    <w:uiPriority w:val="99"/>
    <w:rsid w:val="00503EFE"/>
  </w:style>
  <w:style w:type="paragraph" w:customStyle="1" w:styleId="turquise1">
    <w:name w:val="turquise1"/>
    <w:basedOn w:val="default"/>
    <w:uiPriority w:val="99"/>
    <w:rsid w:val="00503EFE"/>
  </w:style>
  <w:style w:type="paragraph" w:customStyle="1" w:styleId="turquise2">
    <w:name w:val="turquise2"/>
    <w:basedOn w:val="default"/>
    <w:uiPriority w:val="99"/>
    <w:rsid w:val="00503EFE"/>
  </w:style>
  <w:style w:type="paragraph" w:customStyle="1" w:styleId="turquise3">
    <w:name w:val="turquise3"/>
    <w:basedOn w:val="default"/>
    <w:uiPriority w:val="99"/>
    <w:rsid w:val="00503EFE"/>
  </w:style>
  <w:style w:type="paragraph" w:customStyle="1" w:styleId="gray1">
    <w:name w:val="gray1"/>
    <w:basedOn w:val="default"/>
    <w:uiPriority w:val="99"/>
    <w:rsid w:val="00503EFE"/>
  </w:style>
  <w:style w:type="paragraph" w:customStyle="1" w:styleId="gray2">
    <w:name w:val="gray2"/>
    <w:basedOn w:val="default"/>
    <w:uiPriority w:val="99"/>
    <w:rsid w:val="00503EFE"/>
  </w:style>
  <w:style w:type="paragraph" w:customStyle="1" w:styleId="gray3">
    <w:name w:val="gray3"/>
    <w:basedOn w:val="default"/>
    <w:uiPriority w:val="99"/>
    <w:rsid w:val="00503EFE"/>
  </w:style>
  <w:style w:type="paragraph" w:customStyle="1" w:styleId="sun1">
    <w:name w:val="sun1"/>
    <w:basedOn w:val="default"/>
    <w:uiPriority w:val="99"/>
    <w:rsid w:val="00503EFE"/>
  </w:style>
  <w:style w:type="paragraph" w:customStyle="1" w:styleId="sun2">
    <w:name w:val="sun2"/>
    <w:basedOn w:val="default"/>
    <w:uiPriority w:val="99"/>
    <w:rsid w:val="00503EFE"/>
  </w:style>
  <w:style w:type="paragraph" w:customStyle="1" w:styleId="sun3">
    <w:name w:val="sun3"/>
    <w:basedOn w:val="default"/>
    <w:uiPriority w:val="99"/>
    <w:rsid w:val="00503EFE"/>
  </w:style>
  <w:style w:type="paragraph" w:customStyle="1" w:styleId="earth1">
    <w:name w:val="earth1"/>
    <w:basedOn w:val="default"/>
    <w:uiPriority w:val="99"/>
    <w:rsid w:val="00503EFE"/>
  </w:style>
  <w:style w:type="paragraph" w:customStyle="1" w:styleId="earth2">
    <w:name w:val="earth2"/>
    <w:basedOn w:val="default"/>
    <w:uiPriority w:val="99"/>
    <w:rsid w:val="00503EFE"/>
  </w:style>
  <w:style w:type="paragraph" w:customStyle="1" w:styleId="earth3">
    <w:name w:val="earth3"/>
    <w:basedOn w:val="default"/>
    <w:uiPriority w:val="99"/>
    <w:rsid w:val="00503EFE"/>
  </w:style>
  <w:style w:type="paragraph" w:customStyle="1" w:styleId="green1">
    <w:name w:val="green1"/>
    <w:basedOn w:val="default"/>
    <w:uiPriority w:val="99"/>
    <w:rsid w:val="00503EFE"/>
  </w:style>
  <w:style w:type="paragraph" w:customStyle="1" w:styleId="green2">
    <w:name w:val="green2"/>
    <w:basedOn w:val="default"/>
    <w:uiPriority w:val="99"/>
    <w:rsid w:val="00503EFE"/>
  </w:style>
  <w:style w:type="paragraph" w:customStyle="1" w:styleId="green3">
    <w:name w:val="green3"/>
    <w:basedOn w:val="default"/>
    <w:uiPriority w:val="99"/>
    <w:rsid w:val="00503EFE"/>
  </w:style>
  <w:style w:type="paragraph" w:customStyle="1" w:styleId="seetang1">
    <w:name w:val="seetang1"/>
    <w:basedOn w:val="default"/>
    <w:uiPriority w:val="99"/>
    <w:rsid w:val="00503EFE"/>
  </w:style>
  <w:style w:type="paragraph" w:customStyle="1" w:styleId="seetang2">
    <w:name w:val="seetang2"/>
    <w:basedOn w:val="default"/>
    <w:uiPriority w:val="99"/>
    <w:rsid w:val="00503EFE"/>
  </w:style>
  <w:style w:type="paragraph" w:customStyle="1" w:styleId="seetang3">
    <w:name w:val="seetang3"/>
    <w:basedOn w:val="default"/>
    <w:uiPriority w:val="99"/>
    <w:rsid w:val="00503EFE"/>
  </w:style>
  <w:style w:type="paragraph" w:customStyle="1" w:styleId="lightblue1">
    <w:name w:val="lightblue1"/>
    <w:basedOn w:val="default"/>
    <w:uiPriority w:val="99"/>
    <w:rsid w:val="00503EFE"/>
  </w:style>
  <w:style w:type="paragraph" w:customStyle="1" w:styleId="lightblue2">
    <w:name w:val="lightblue2"/>
    <w:basedOn w:val="default"/>
    <w:uiPriority w:val="99"/>
    <w:rsid w:val="00503EFE"/>
  </w:style>
  <w:style w:type="paragraph" w:customStyle="1" w:styleId="lightblue3">
    <w:name w:val="lightblue3"/>
    <w:basedOn w:val="default"/>
    <w:uiPriority w:val="99"/>
    <w:rsid w:val="00503EFE"/>
  </w:style>
  <w:style w:type="paragraph" w:customStyle="1" w:styleId="yellow1">
    <w:name w:val="yellow1"/>
    <w:basedOn w:val="default"/>
    <w:uiPriority w:val="99"/>
    <w:rsid w:val="00503EFE"/>
  </w:style>
  <w:style w:type="paragraph" w:customStyle="1" w:styleId="yellow2">
    <w:name w:val="yellow2"/>
    <w:basedOn w:val="default"/>
    <w:uiPriority w:val="99"/>
    <w:rsid w:val="00503EFE"/>
  </w:style>
  <w:style w:type="paragraph" w:customStyle="1" w:styleId="yellow3">
    <w:name w:val="yellow3"/>
    <w:basedOn w:val="default"/>
    <w:uiPriority w:val="99"/>
    <w:rsid w:val="00503EFE"/>
  </w:style>
  <w:style w:type="paragraph" w:customStyle="1" w:styleId="WW-10">
    <w:name w:val="WW-?????????1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88"/>
      <w:szCs w:val="88"/>
      <w:lang w:eastAsia="hi-IN" w:bidi="hi-IN"/>
    </w:rPr>
  </w:style>
  <w:style w:type="paragraph" w:customStyle="1" w:styleId="afe">
    <w:name w:val="????????????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60"/>
      <w:jc w:val="center"/>
    </w:pPr>
    <w:rPr>
      <w:rFonts w:ascii="Microsoft YaHei" w:eastAsia="Microsoft YaHei" w:hAnsi="Microsoft YaHei" w:cs="Microsoft YaHei"/>
      <w:color w:val="FFFFFF"/>
      <w:sz w:val="64"/>
      <w:szCs w:val="64"/>
      <w:lang w:eastAsia="hi-IN" w:bidi="hi-IN"/>
    </w:rPr>
  </w:style>
  <w:style w:type="paragraph" w:customStyle="1" w:styleId="aff">
    <w:name w:val="??????? ????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36"/>
      <w:szCs w:val="36"/>
      <w:lang w:eastAsia="hi-IN" w:bidi="hi-IN"/>
    </w:rPr>
  </w:style>
  <w:style w:type="paragraph" w:customStyle="1" w:styleId="aff0">
    <w:name w:val="???"/>
    <w:uiPriority w:val="99"/>
    <w:rsid w:val="00503EFE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aff1">
    <w:name w:val="??????????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Mangal" w:hAnsi="Mangal" w:cs="Mangal"/>
      <w:color w:val="000000"/>
      <w:sz w:val="24"/>
      <w:szCs w:val="24"/>
      <w:lang w:eastAsia="hi-IN" w:bidi="hi-IN"/>
    </w:rPr>
  </w:style>
  <w:style w:type="paragraph" w:customStyle="1" w:styleId="WW-11">
    <w:name w:val="WW-????????? 11"/>
    <w:uiPriority w:val="99"/>
    <w:rsid w:val="00503EFE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before="160"/>
      <w:ind w:left="540" w:hanging="540"/>
    </w:pPr>
    <w:rPr>
      <w:rFonts w:ascii="Microsoft YaHei" w:eastAsia="Microsoft YaHei" w:hAnsi="Microsoft YaHei" w:cs="Microsoft YaHei"/>
      <w:color w:val="FFFFFF"/>
      <w:sz w:val="64"/>
      <w:szCs w:val="64"/>
      <w:lang w:eastAsia="hi-IN" w:bidi="hi-IN"/>
    </w:rPr>
  </w:style>
  <w:style w:type="paragraph" w:customStyle="1" w:styleId="WW-21">
    <w:name w:val="WW-????????? 21"/>
    <w:basedOn w:val="WW-11"/>
    <w:uiPriority w:val="99"/>
    <w:rsid w:val="00503EFE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spacing w:before="139"/>
      <w:ind w:left="1170" w:hanging="450"/>
    </w:pPr>
    <w:rPr>
      <w:sz w:val="56"/>
      <w:szCs w:val="56"/>
    </w:rPr>
  </w:style>
  <w:style w:type="paragraph" w:customStyle="1" w:styleId="32">
    <w:name w:val="????????? 3"/>
    <w:basedOn w:val="WW-21"/>
    <w:uiPriority w:val="99"/>
    <w:rsid w:val="00503EFE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spacing w:before="120"/>
      <w:ind w:left="1800" w:hanging="360"/>
    </w:pPr>
    <w:rPr>
      <w:sz w:val="48"/>
      <w:szCs w:val="48"/>
    </w:rPr>
  </w:style>
  <w:style w:type="paragraph" w:customStyle="1" w:styleId="41">
    <w:name w:val="????????? 4"/>
    <w:basedOn w:val="32"/>
    <w:uiPriority w:val="99"/>
    <w:rsid w:val="00503EFE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spacing w:before="100"/>
      <w:ind w:left="2520"/>
    </w:pPr>
    <w:rPr>
      <w:sz w:val="40"/>
      <w:szCs w:val="40"/>
    </w:rPr>
  </w:style>
  <w:style w:type="paragraph" w:customStyle="1" w:styleId="51">
    <w:name w:val="????????? 5"/>
    <w:basedOn w:val="41"/>
    <w:uiPriority w:val="99"/>
    <w:rsid w:val="00503EFE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ind w:left="3240"/>
    </w:pPr>
  </w:style>
  <w:style w:type="paragraph" w:customStyle="1" w:styleId="61">
    <w:name w:val="????????? 6"/>
    <w:basedOn w:val="51"/>
    <w:uiPriority w:val="99"/>
    <w:rsid w:val="00503EFE"/>
  </w:style>
  <w:style w:type="paragraph" w:customStyle="1" w:styleId="71">
    <w:name w:val="????????? 7"/>
    <w:basedOn w:val="61"/>
    <w:uiPriority w:val="99"/>
    <w:rsid w:val="00503EFE"/>
  </w:style>
  <w:style w:type="paragraph" w:customStyle="1" w:styleId="81">
    <w:name w:val="????????? 8"/>
    <w:basedOn w:val="71"/>
    <w:uiPriority w:val="99"/>
    <w:rsid w:val="00503EFE"/>
  </w:style>
  <w:style w:type="paragraph" w:customStyle="1" w:styleId="91">
    <w:name w:val="????????? 9"/>
    <w:basedOn w:val="81"/>
    <w:uiPriority w:val="99"/>
    <w:rsid w:val="00503EFE"/>
  </w:style>
  <w:style w:type="paragraph" w:customStyle="1" w:styleId="15">
    <w:name w:val="Без интервала1"/>
    <w:uiPriority w:val="99"/>
    <w:rsid w:val="00503EFE"/>
    <w:pPr>
      <w:suppressAutoHyphens/>
    </w:pPr>
    <w:rPr>
      <w:rFonts w:ascii="Calibri" w:hAnsi="Calibri" w:cs="Calibri"/>
      <w:lang w:eastAsia="ar-SA"/>
    </w:rPr>
  </w:style>
  <w:style w:type="paragraph" w:customStyle="1" w:styleId="Standard">
    <w:name w:val="Standard"/>
    <w:uiPriority w:val="99"/>
    <w:rsid w:val="00503EFE"/>
    <w:pPr>
      <w:widowControl w:val="0"/>
      <w:suppressAutoHyphens/>
      <w:textAlignment w:val="baseline"/>
    </w:pPr>
    <w:rPr>
      <w:rFonts w:cs="Tahoma"/>
      <w:kern w:val="1"/>
      <w:sz w:val="24"/>
      <w:szCs w:val="24"/>
      <w:lang w:val="de-DE" w:eastAsia="fa-IR" w:bidi="fa-IR"/>
    </w:rPr>
  </w:style>
  <w:style w:type="paragraph" w:customStyle="1" w:styleId="aff2">
    <w:name w:val="Горизонтальная линия"/>
    <w:basedOn w:val="a"/>
    <w:next w:val="a1"/>
    <w:uiPriority w:val="99"/>
    <w:rsid w:val="00503EFE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3">
    <w:name w:val="Текст в заданном формате"/>
    <w:basedOn w:val="a"/>
    <w:uiPriority w:val="99"/>
    <w:rsid w:val="00503EFE"/>
    <w:rPr>
      <w:rFonts w:ascii="Courier New" w:hAnsi="Courier New" w:cs="Courier New"/>
      <w:sz w:val="20"/>
      <w:szCs w:val="20"/>
    </w:rPr>
  </w:style>
  <w:style w:type="paragraph" w:styleId="aff4">
    <w:name w:val="List Paragraph"/>
    <w:basedOn w:val="a"/>
    <w:uiPriority w:val="99"/>
    <w:qFormat/>
    <w:rsid w:val="00503EFE"/>
    <w:pPr>
      <w:ind w:left="720"/>
    </w:pPr>
  </w:style>
  <w:style w:type="paragraph" w:customStyle="1" w:styleId="16">
    <w:name w:val="Цитата1"/>
    <w:basedOn w:val="a"/>
    <w:uiPriority w:val="99"/>
    <w:rsid w:val="00503EFE"/>
    <w:pPr>
      <w:spacing w:after="283"/>
      <w:ind w:left="567" w:right="567"/>
    </w:pPr>
  </w:style>
  <w:style w:type="paragraph" w:styleId="aff5">
    <w:name w:val="No Spacing"/>
    <w:uiPriority w:val="1"/>
    <w:qFormat/>
    <w:rsid w:val="00D3514A"/>
    <w:rPr>
      <w:rFonts w:asciiTheme="minorHAnsi" w:eastAsiaTheme="minorHAnsi" w:hAnsiTheme="minorHAnsi" w:cstheme="minorBidi"/>
      <w:lang w:eastAsia="en-US"/>
    </w:rPr>
  </w:style>
  <w:style w:type="table" w:styleId="aff6">
    <w:name w:val="Table Grid"/>
    <w:basedOn w:val="a3"/>
    <w:uiPriority w:val="59"/>
    <w:locked/>
    <w:rsid w:val="00606959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uiPriority w:val="1"/>
    <w:qFormat/>
    <w:rsid w:val="00786832"/>
    <w:pPr>
      <w:widowControl w:val="0"/>
      <w:suppressAutoHyphens w:val="0"/>
      <w:autoSpaceDE w:val="0"/>
      <w:autoSpaceDN w:val="0"/>
      <w:ind w:left="256"/>
      <w:outlineLvl w:val="1"/>
    </w:pPr>
    <w:rPr>
      <w:b/>
      <w:bCs/>
      <w:kern w:val="0"/>
      <w:sz w:val="28"/>
      <w:szCs w:val="28"/>
      <w:lang w:val="uk-UA" w:eastAsia="en-US"/>
    </w:rPr>
  </w:style>
  <w:style w:type="paragraph" w:styleId="aff7">
    <w:name w:val="header"/>
    <w:basedOn w:val="a"/>
    <w:link w:val="aff8"/>
    <w:uiPriority w:val="99"/>
    <w:unhideWhenUsed/>
    <w:locked/>
    <w:rsid w:val="001D1E19"/>
    <w:pPr>
      <w:tabs>
        <w:tab w:val="center" w:pos="4819"/>
        <w:tab w:val="right" w:pos="9639"/>
      </w:tabs>
    </w:pPr>
  </w:style>
  <w:style w:type="character" w:customStyle="1" w:styleId="aff8">
    <w:name w:val="Верхний колонтитул Знак"/>
    <w:basedOn w:val="a2"/>
    <w:link w:val="aff7"/>
    <w:uiPriority w:val="99"/>
    <w:rsid w:val="001D1E19"/>
    <w:rPr>
      <w:kern w:val="1"/>
      <w:sz w:val="24"/>
      <w:szCs w:val="24"/>
      <w:lang w:eastAsia="ar-SA"/>
    </w:rPr>
  </w:style>
  <w:style w:type="paragraph" w:styleId="aff9">
    <w:name w:val="footer"/>
    <w:basedOn w:val="a"/>
    <w:link w:val="affa"/>
    <w:uiPriority w:val="99"/>
    <w:semiHidden/>
    <w:unhideWhenUsed/>
    <w:locked/>
    <w:rsid w:val="001D1E19"/>
    <w:pPr>
      <w:tabs>
        <w:tab w:val="center" w:pos="4819"/>
        <w:tab w:val="right" w:pos="9639"/>
      </w:tabs>
    </w:pPr>
  </w:style>
  <w:style w:type="character" w:customStyle="1" w:styleId="affa">
    <w:name w:val="Нижний колонтитул Знак"/>
    <w:basedOn w:val="a2"/>
    <w:link w:val="aff9"/>
    <w:uiPriority w:val="99"/>
    <w:semiHidden/>
    <w:rsid w:val="001D1E19"/>
    <w:rPr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жінок традиційної зустрічі жінок, матерів «Від щирого серця»</vt:lpstr>
    </vt:vector>
  </TitlesOfParts>
  <Company>Microsoft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жінок традиційної зустрічі жінок, матерів «Від щирого серця»</dc:title>
  <dc:creator>***</dc:creator>
  <cp:lastModifiedBy>rada3</cp:lastModifiedBy>
  <cp:revision>43</cp:revision>
  <cp:lastPrinted>2025-12-08T08:24:00Z</cp:lastPrinted>
  <dcterms:created xsi:type="dcterms:W3CDTF">2024-03-11T07:44:00Z</dcterms:created>
  <dcterms:modified xsi:type="dcterms:W3CDTF">2025-12-26T06:58:00Z</dcterms:modified>
</cp:coreProperties>
</file>